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362F9"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5008B529" w14:textId="3AABE6E7" w:rsidR="00571687" w:rsidRPr="006637D6" w:rsidRDefault="006F5FD0" w:rsidP="006637D6">
      <w:pPr>
        <w:jc w:val="center"/>
        <w:rPr>
          <w:rStyle w:val="Strong"/>
          <w:b w:val="0"/>
          <w:sz w:val="28"/>
          <w:szCs w:val="28"/>
          <w:lang w:val="en-GB"/>
        </w:rPr>
      </w:pPr>
      <w:r w:rsidRPr="006637D6">
        <w:rPr>
          <w:rStyle w:val="Strong"/>
          <w:sz w:val="28"/>
          <w:szCs w:val="28"/>
          <w:lang w:val="en-GB"/>
        </w:rPr>
        <w:t>Contract title</w:t>
      </w:r>
      <w:r w:rsidR="006637D6" w:rsidRPr="006637D6">
        <w:rPr>
          <w:rStyle w:val="Strong"/>
          <w:sz w:val="28"/>
          <w:szCs w:val="28"/>
          <w:lang w:val="en-GB"/>
        </w:rPr>
        <w:t xml:space="preserve">: </w:t>
      </w:r>
      <w:bookmarkStart w:id="0" w:name="_Hlk211868698"/>
      <w:r w:rsidR="00120BC3" w:rsidRPr="00120BC3">
        <w:rPr>
          <w:rStyle w:val="Strong"/>
          <w:sz w:val="28"/>
          <w:szCs w:val="28"/>
          <w:lang w:val="en-GB"/>
        </w:rPr>
        <w:t>Specialised Analysis Service for project Green-Path</w:t>
      </w:r>
      <w:bookmarkEnd w:id="0"/>
    </w:p>
    <w:p w14:paraId="791AC367"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12C73AA3" w14:textId="614B43CD" w:rsidR="006F5FD0" w:rsidRPr="00B33EE6" w:rsidRDefault="00120BC3">
      <w:pPr>
        <w:pStyle w:val="Blockquote"/>
        <w:rPr>
          <w:i/>
          <w:sz w:val="22"/>
          <w:szCs w:val="22"/>
          <w:lang w:val="en-GB"/>
        </w:rPr>
      </w:pPr>
      <w:r w:rsidRPr="00120BC3">
        <w:rPr>
          <w:sz w:val="22"/>
          <w:szCs w:val="22"/>
          <w:lang w:val="en-GB"/>
        </w:rPr>
        <w:t>RORS00127-PP2 - TD07</w:t>
      </w:r>
    </w:p>
    <w:p w14:paraId="00212834"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13101415" w14:textId="77777777" w:rsidR="006F5FD0" w:rsidRPr="00B33EE6" w:rsidRDefault="006637D6" w:rsidP="006637D6">
      <w:pPr>
        <w:pStyle w:val="Blockquote"/>
        <w:ind w:left="0" w:firstLine="360"/>
        <w:jc w:val="both"/>
        <w:rPr>
          <w:sz w:val="22"/>
          <w:szCs w:val="22"/>
          <w:lang w:val="en-GB"/>
        </w:rPr>
      </w:pPr>
      <w:r>
        <w:rPr>
          <w:sz w:val="22"/>
          <w:szCs w:val="22"/>
          <w:lang w:val="en-GB"/>
        </w:rPr>
        <w:t>Simplified</w:t>
      </w:r>
      <w:r w:rsidRPr="00FB2159">
        <w:rPr>
          <w:sz w:val="22"/>
          <w:szCs w:val="22"/>
          <w:lang w:val="en-GB"/>
        </w:rPr>
        <w:t xml:space="preserve"> tender</w:t>
      </w:r>
    </w:p>
    <w:p w14:paraId="6ADF1E27"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0C94B30A" w14:textId="77777777" w:rsidR="00971962" w:rsidRPr="00B33EE6" w:rsidRDefault="00653B2C" w:rsidP="00B33EE6">
      <w:pPr>
        <w:pStyle w:val="PRAGHeading2"/>
        <w:numPr>
          <w:ilvl w:val="0"/>
          <w:numId w:val="0"/>
        </w:numPr>
        <w:ind w:left="357" w:right="357"/>
        <w:rPr>
          <w:lang w:val="en-GB"/>
        </w:rPr>
      </w:pPr>
      <w:r w:rsidRPr="00295D71">
        <w:rPr>
          <w:sz w:val="22"/>
          <w:szCs w:val="22"/>
        </w:rPr>
        <w:t>INTERREG IPA C</w:t>
      </w:r>
      <w:r>
        <w:rPr>
          <w:sz w:val="22"/>
          <w:szCs w:val="22"/>
        </w:rPr>
        <w:t xml:space="preserve">ross-border Cooperation </w:t>
      </w:r>
      <w:proofErr w:type="spellStart"/>
      <w:r>
        <w:rPr>
          <w:sz w:val="22"/>
          <w:szCs w:val="22"/>
        </w:rPr>
        <w:t>Programme</w:t>
      </w:r>
      <w:proofErr w:type="spellEnd"/>
      <w:r w:rsidRPr="00295D71">
        <w:rPr>
          <w:sz w:val="22"/>
          <w:szCs w:val="22"/>
        </w:rPr>
        <w:t xml:space="preserve"> Romania-Serbia</w:t>
      </w:r>
    </w:p>
    <w:p w14:paraId="3FA54FD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43F4B057" w14:textId="77777777" w:rsidR="00502217" w:rsidRPr="00B33EE6" w:rsidRDefault="00653B2C" w:rsidP="00502217">
      <w:pPr>
        <w:pStyle w:val="Blockquote"/>
        <w:jc w:val="both"/>
        <w:rPr>
          <w:sz w:val="22"/>
          <w:szCs w:val="22"/>
          <w:lang w:val="en-GB"/>
        </w:rPr>
      </w:pPr>
      <w:r w:rsidRPr="00D225CC">
        <w:rPr>
          <w:rStyle w:val="Emphasis"/>
          <w:i w:val="0"/>
          <w:sz w:val="22"/>
          <w:szCs w:val="22"/>
          <w:lang w:val="en-GB"/>
        </w:rPr>
        <w:t>Financing agreement</w:t>
      </w:r>
    </w:p>
    <w:p w14:paraId="1D1DCD2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1B5418F4" w14:textId="01104322" w:rsidR="006F5FD0" w:rsidRDefault="00120BC3" w:rsidP="003D694D">
      <w:pPr>
        <w:ind w:left="357" w:right="357"/>
        <w:jc w:val="both"/>
        <w:rPr>
          <w:rStyle w:val="Emphasis"/>
          <w:i w:val="0"/>
          <w:sz w:val="22"/>
          <w:szCs w:val="22"/>
          <w:lang w:val="en-GB"/>
        </w:rPr>
      </w:pPr>
      <w:bookmarkStart w:id="1" w:name="_Hlk211868856"/>
      <w:r w:rsidRPr="00120BC3">
        <w:rPr>
          <w:rStyle w:val="Emphasis"/>
          <w:i w:val="0"/>
          <w:sz w:val="22"/>
          <w:szCs w:val="22"/>
          <w:lang w:val="en-GB"/>
        </w:rPr>
        <w:t xml:space="preserve">Provincial Secretariat for Urban Planning and Environmental </w:t>
      </w:r>
      <w:proofErr w:type="gramStart"/>
      <w:r w:rsidRPr="00120BC3">
        <w:rPr>
          <w:rStyle w:val="Emphasis"/>
          <w:i w:val="0"/>
          <w:sz w:val="22"/>
          <w:szCs w:val="22"/>
          <w:lang w:val="en-GB"/>
        </w:rPr>
        <w:t xml:space="preserve">Protection,  </w:t>
      </w:r>
      <w:proofErr w:type="spellStart"/>
      <w:r w:rsidRPr="00120BC3">
        <w:rPr>
          <w:rStyle w:val="Emphasis"/>
          <w:i w:val="0"/>
          <w:sz w:val="22"/>
          <w:szCs w:val="22"/>
          <w:lang w:val="en-GB"/>
        </w:rPr>
        <w:t>Bulevar</w:t>
      </w:r>
      <w:proofErr w:type="spellEnd"/>
      <w:proofErr w:type="gramEnd"/>
      <w:r w:rsidRPr="00120BC3">
        <w:rPr>
          <w:rStyle w:val="Emphasis"/>
          <w:i w:val="0"/>
          <w:sz w:val="22"/>
          <w:szCs w:val="22"/>
          <w:lang w:val="en-GB"/>
        </w:rPr>
        <w:t xml:space="preserve"> Mihajla </w:t>
      </w:r>
      <w:proofErr w:type="spellStart"/>
      <w:r w:rsidRPr="00120BC3">
        <w:rPr>
          <w:rStyle w:val="Emphasis"/>
          <w:i w:val="0"/>
          <w:sz w:val="22"/>
          <w:szCs w:val="22"/>
          <w:lang w:val="en-GB"/>
        </w:rPr>
        <w:t>Pupina</w:t>
      </w:r>
      <w:proofErr w:type="spellEnd"/>
      <w:r w:rsidRPr="00120BC3">
        <w:rPr>
          <w:rStyle w:val="Emphasis"/>
          <w:i w:val="0"/>
          <w:sz w:val="22"/>
          <w:szCs w:val="22"/>
          <w:lang w:val="en-GB"/>
        </w:rPr>
        <w:t xml:space="preserve"> 16, 21201 Novi Sad, Republic of Serbia</w:t>
      </w:r>
      <w:bookmarkEnd w:id="1"/>
    </w:p>
    <w:p w14:paraId="044DFC92" w14:textId="77777777" w:rsidR="006F5FD0" w:rsidRPr="00B33EE6" w:rsidRDefault="00000000">
      <w:pPr>
        <w:rPr>
          <w:sz w:val="22"/>
          <w:szCs w:val="22"/>
          <w:lang w:val="en-GB"/>
        </w:rPr>
      </w:pPr>
      <w:r>
        <w:rPr>
          <w:snapToGrid/>
          <w:sz w:val="22"/>
          <w:szCs w:val="22"/>
          <w:lang w:val="en-GB"/>
        </w:rPr>
        <w:pict w14:anchorId="43375389">
          <v:line id="_x0000_s2051" style="position:absolute;z-index:251655680" from="0,12pt" to="468pt,12.05pt" o:allowincell="f" strokecolor="#d4d4d4" strokeweight="1.75pt">
            <v:shadow on="t" origin=",32385f" offset="0,-1pt"/>
          </v:line>
        </w:pict>
      </w:r>
    </w:p>
    <w:p w14:paraId="3EDF1BC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103A21C7" w14:textId="77777777" w:rsidR="006F5FD0" w:rsidRPr="00653B2C"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 xml:space="preserve">Nature of </w:t>
      </w:r>
      <w:r w:rsidRPr="00653B2C">
        <w:rPr>
          <w:rStyle w:val="Strong"/>
          <w:sz w:val="22"/>
          <w:szCs w:val="22"/>
          <w:lang w:val="en-GB"/>
        </w:rPr>
        <w:t>contract</w:t>
      </w:r>
    </w:p>
    <w:p w14:paraId="212E7968" w14:textId="77777777" w:rsidR="006F5FD0" w:rsidRPr="00653B2C" w:rsidRDefault="006F5FD0">
      <w:pPr>
        <w:pStyle w:val="Blockquote"/>
        <w:jc w:val="both"/>
        <w:rPr>
          <w:i/>
          <w:sz w:val="22"/>
          <w:szCs w:val="22"/>
          <w:lang w:val="en-GB"/>
        </w:rPr>
      </w:pPr>
      <w:r w:rsidRPr="00653B2C">
        <w:rPr>
          <w:rStyle w:val="Emphasis"/>
          <w:i w:val="0"/>
          <w:sz w:val="22"/>
          <w:szCs w:val="22"/>
          <w:lang w:val="en-GB"/>
        </w:rPr>
        <w:t>Global price</w:t>
      </w:r>
    </w:p>
    <w:p w14:paraId="0EF44168" w14:textId="77777777" w:rsidR="006F5FD0" w:rsidRPr="00653B2C" w:rsidRDefault="006F5FD0" w:rsidP="00584BF4">
      <w:pPr>
        <w:ind w:left="709" w:hanging="352"/>
        <w:outlineLvl w:val="0"/>
        <w:rPr>
          <w:sz w:val="22"/>
          <w:szCs w:val="22"/>
          <w:lang w:val="en-GB"/>
        </w:rPr>
      </w:pPr>
      <w:r w:rsidRPr="00653B2C">
        <w:rPr>
          <w:rStyle w:val="Strong"/>
          <w:sz w:val="22"/>
          <w:szCs w:val="22"/>
          <w:lang w:val="en-GB"/>
        </w:rPr>
        <w:t xml:space="preserve">7. </w:t>
      </w:r>
      <w:r w:rsidR="00584BF4" w:rsidRPr="00653B2C">
        <w:rPr>
          <w:rStyle w:val="Strong"/>
          <w:sz w:val="22"/>
          <w:szCs w:val="22"/>
          <w:lang w:val="en-GB"/>
        </w:rPr>
        <w:tab/>
      </w:r>
      <w:r w:rsidRPr="00653B2C">
        <w:rPr>
          <w:rStyle w:val="Strong"/>
          <w:sz w:val="22"/>
          <w:szCs w:val="22"/>
          <w:lang w:val="en-GB"/>
        </w:rPr>
        <w:t>Contract description</w:t>
      </w:r>
    </w:p>
    <w:p w14:paraId="4B7DF637" w14:textId="77777777" w:rsidR="00653B2C" w:rsidRPr="002335FB" w:rsidRDefault="00653B2C" w:rsidP="00653B2C">
      <w:pPr>
        <w:pStyle w:val="Blockquote"/>
        <w:jc w:val="both"/>
        <w:rPr>
          <w:sz w:val="22"/>
          <w:szCs w:val="22"/>
          <w:lang w:val="en-GB"/>
        </w:rPr>
      </w:pPr>
      <w:r w:rsidRPr="00653B2C">
        <w:rPr>
          <w:sz w:val="22"/>
          <w:szCs w:val="22"/>
          <w:lang w:val="en-GB"/>
        </w:rPr>
        <w:t>The purpose of this</w:t>
      </w:r>
      <w:r w:rsidRPr="002335FB">
        <w:rPr>
          <w:sz w:val="22"/>
          <w:szCs w:val="22"/>
          <w:lang w:val="en-GB"/>
        </w:rPr>
        <w:t xml:space="preserve"> contract is as follows:</w:t>
      </w:r>
    </w:p>
    <w:p w14:paraId="3A5B881A" w14:textId="335C763D" w:rsidR="006F5FD0" w:rsidRPr="00B33EE6" w:rsidRDefault="00C13B30" w:rsidP="00653B2C">
      <w:pPr>
        <w:pStyle w:val="Blockquote"/>
        <w:jc w:val="both"/>
        <w:rPr>
          <w:i/>
          <w:sz w:val="22"/>
          <w:szCs w:val="22"/>
          <w:lang w:val="en-GB"/>
        </w:rPr>
      </w:pPr>
      <w:r w:rsidRPr="00C13B30">
        <w:rPr>
          <w:sz w:val="22"/>
          <w:szCs w:val="22"/>
          <w:lang w:val="en-GB"/>
        </w:rPr>
        <w:t xml:space="preserve">The contract </w:t>
      </w:r>
      <w:bookmarkStart w:id="2" w:name="_Hlk211870052"/>
      <w:r w:rsidRPr="00C13B30">
        <w:rPr>
          <w:sz w:val="22"/>
          <w:szCs w:val="22"/>
          <w:lang w:val="en-GB"/>
        </w:rPr>
        <w:t xml:space="preserve">should support </w:t>
      </w:r>
      <w:r w:rsidR="00C06C24">
        <w:rPr>
          <w:sz w:val="22"/>
          <w:szCs w:val="22"/>
          <w:lang w:val="en-GB"/>
        </w:rPr>
        <w:t xml:space="preserve">the </w:t>
      </w:r>
      <w:r w:rsidR="002C5D0E" w:rsidRPr="00120BC3">
        <w:rPr>
          <w:rStyle w:val="Emphasis"/>
          <w:i w:val="0"/>
          <w:sz w:val="22"/>
          <w:szCs w:val="22"/>
          <w:lang w:val="en-GB"/>
        </w:rPr>
        <w:t>Provincial Secretariat for Urban Planning and Environmental Protection</w:t>
      </w:r>
      <w:r w:rsidRPr="00C13B30">
        <w:rPr>
          <w:sz w:val="22"/>
          <w:szCs w:val="22"/>
          <w:lang w:val="en-GB"/>
        </w:rPr>
        <w:t xml:space="preserve"> in the process of </w:t>
      </w:r>
      <w:r w:rsidR="002C5D0E" w:rsidRPr="002C5D0E">
        <w:rPr>
          <w:sz w:val="22"/>
          <w:szCs w:val="22"/>
          <w:lang w:val="en-GB"/>
        </w:rPr>
        <w:t>Specialised Analysis</w:t>
      </w:r>
      <w:r w:rsidR="002C5D0E">
        <w:rPr>
          <w:sz w:val="22"/>
          <w:szCs w:val="22"/>
          <w:lang w:val="en-GB"/>
        </w:rPr>
        <w:t xml:space="preserve"> of air quality and water</w:t>
      </w:r>
      <w:r w:rsidRPr="00C13B30">
        <w:rPr>
          <w:sz w:val="22"/>
          <w:szCs w:val="22"/>
          <w:lang w:val="en-GB"/>
        </w:rPr>
        <w:t xml:space="preserve"> in the framework of project "</w:t>
      </w:r>
      <w:r w:rsidR="002C5D0E" w:rsidRPr="002C5D0E">
        <w:rPr>
          <w:sz w:val="22"/>
          <w:szCs w:val="22"/>
          <w:lang w:val="en-GB"/>
        </w:rPr>
        <w:t>Green-Path</w:t>
      </w:r>
      <w:r w:rsidRPr="00C13B30">
        <w:rPr>
          <w:sz w:val="22"/>
          <w:szCs w:val="22"/>
          <w:lang w:val="en-GB"/>
        </w:rPr>
        <w:t>”, financed under INTERREG</w:t>
      </w:r>
      <w:r w:rsidR="0050238C">
        <w:rPr>
          <w:sz w:val="22"/>
          <w:szCs w:val="22"/>
          <w:lang w:val="en-GB"/>
        </w:rPr>
        <w:t xml:space="preserve"> </w:t>
      </w:r>
      <w:r w:rsidRPr="00C13B30">
        <w:rPr>
          <w:sz w:val="22"/>
          <w:szCs w:val="22"/>
          <w:lang w:val="en-GB"/>
        </w:rPr>
        <w:t xml:space="preserve">IPA Romania-Serbia </w:t>
      </w:r>
      <w:r w:rsidR="0050238C">
        <w:rPr>
          <w:sz w:val="22"/>
          <w:szCs w:val="22"/>
          <w:lang w:val="en-GB"/>
        </w:rPr>
        <w:t xml:space="preserve">2021 – 2027 </w:t>
      </w:r>
      <w:r w:rsidRPr="00C13B30">
        <w:rPr>
          <w:sz w:val="22"/>
          <w:szCs w:val="22"/>
          <w:lang w:val="en-GB"/>
        </w:rPr>
        <w:t>Programme</w:t>
      </w:r>
      <w:r w:rsidR="00EF6428">
        <w:rPr>
          <w:sz w:val="22"/>
          <w:szCs w:val="22"/>
          <w:lang w:val="en-GB"/>
        </w:rPr>
        <w:t>.</w:t>
      </w:r>
      <w:bookmarkEnd w:id="2"/>
    </w:p>
    <w:p w14:paraId="64812B6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4A6B0614" w14:textId="77777777" w:rsidR="00E9047D" w:rsidRPr="00B33EE6" w:rsidRDefault="00364564" w:rsidP="00584BF4">
      <w:pPr>
        <w:ind w:left="709" w:hanging="349"/>
        <w:outlineLvl w:val="0"/>
        <w:rPr>
          <w:rStyle w:val="Emphasis"/>
          <w:i w:val="0"/>
          <w:sz w:val="22"/>
          <w:szCs w:val="22"/>
          <w:lang w:val="en-GB"/>
        </w:rPr>
      </w:pPr>
      <w:r w:rsidRPr="00653B2C">
        <w:rPr>
          <w:rStyle w:val="Emphasis"/>
          <w:i w:val="0"/>
          <w:sz w:val="22"/>
          <w:szCs w:val="22"/>
          <w:lang w:val="en-GB"/>
        </w:rPr>
        <w:t>O</w:t>
      </w:r>
      <w:r w:rsidR="00DA0ABA" w:rsidRPr="00653B2C">
        <w:rPr>
          <w:rStyle w:val="Emphasis"/>
          <w:i w:val="0"/>
          <w:sz w:val="22"/>
          <w:szCs w:val="22"/>
          <w:lang w:val="en-GB"/>
        </w:rPr>
        <w:t>ne lot only</w:t>
      </w:r>
    </w:p>
    <w:p w14:paraId="06D50A2E"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5F4432E" w14:textId="6BAA93BF" w:rsidR="00971962" w:rsidRPr="003E30D6" w:rsidRDefault="00120BC3" w:rsidP="00971962">
      <w:pPr>
        <w:pStyle w:val="Blockquote"/>
        <w:jc w:val="both"/>
        <w:rPr>
          <w:sz w:val="22"/>
          <w:szCs w:val="22"/>
          <w:highlight w:val="yellow"/>
          <w:lang w:val="en-GB"/>
        </w:rPr>
      </w:pPr>
      <w:r w:rsidRPr="003E30D6">
        <w:rPr>
          <w:sz w:val="22"/>
          <w:szCs w:val="22"/>
        </w:rPr>
        <w:t xml:space="preserve">EUR </w:t>
      </w:r>
      <w:proofErr w:type="gramStart"/>
      <w:r w:rsidRPr="003E30D6">
        <w:rPr>
          <w:sz w:val="22"/>
          <w:szCs w:val="22"/>
        </w:rPr>
        <w:t>34.000,00</w:t>
      </w:r>
      <w:proofErr w:type="gramEnd"/>
      <w:r w:rsidRPr="003E30D6">
        <w:rPr>
          <w:sz w:val="22"/>
          <w:szCs w:val="22"/>
        </w:rPr>
        <w:t xml:space="preserve"> or </w:t>
      </w:r>
      <w:r w:rsidR="00DD71C0" w:rsidRPr="003E30D6">
        <w:rPr>
          <w:sz w:val="22"/>
          <w:szCs w:val="22"/>
        </w:rPr>
        <w:t xml:space="preserve">RSD </w:t>
      </w:r>
      <w:proofErr w:type="gramStart"/>
      <w:r w:rsidRPr="003E30D6">
        <w:rPr>
          <w:sz w:val="22"/>
          <w:szCs w:val="22"/>
        </w:rPr>
        <w:t>3.</w:t>
      </w:r>
      <w:r w:rsidR="003E30D6" w:rsidRPr="003E30D6">
        <w:rPr>
          <w:sz w:val="22"/>
          <w:szCs w:val="22"/>
        </w:rPr>
        <w:t>984.</w:t>
      </w:r>
      <w:r w:rsidR="00A642F5">
        <w:rPr>
          <w:sz w:val="22"/>
          <w:szCs w:val="22"/>
        </w:rPr>
        <w:t>80</w:t>
      </w:r>
      <w:r w:rsidR="003E30D6" w:rsidRPr="003E30D6">
        <w:rPr>
          <w:sz w:val="22"/>
          <w:szCs w:val="22"/>
        </w:rPr>
        <w:t>0</w:t>
      </w:r>
      <w:r w:rsidRPr="003E30D6">
        <w:rPr>
          <w:sz w:val="22"/>
          <w:szCs w:val="22"/>
        </w:rPr>
        <w:t>,00</w:t>
      </w:r>
      <w:proofErr w:type="gramEnd"/>
      <w:r w:rsidRPr="003E30D6">
        <w:rPr>
          <w:sz w:val="22"/>
          <w:szCs w:val="22"/>
        </w:rPr>
        <w:t xml:space="preserve"> </w:t>
      </w:r>
    </w:p>
    <w:p w14:paraId="76C20596" w14:textId="77777777" w:rsidR="006F5FD0" w:rsidRPr="00B33EE6" w:rsidRDefault="00000000">
      <w:pPr>
        <w:pStyle w:val="Blockquote"/>
        <w:jc w:val="both"/>
        <w:rPr>
          <w:sz w:val="22"/>
          <w:szCs w:val="22"/>
          <w:lang w:val="en-GB"/>
        </w:rPr>
      </w:pPr>
      <w:r>
        <w:rPr>
          <w:snapToGrid/>
          <w:sz w:val="22"/>
          <w:szCs w:val="22"/>
          <w:lang w:val="en-GB"/>
        </w:rPr>
        <w:pict w14:anchorId="3C8C7727">
          <v:line id="_x0000_s2052" style="position:absolute;left:0;text-align:left;z-index:251656704" from="-1.05pt,17.55pt" to="466.95pt,17.6pt" o:allowincell="f" strokecolor="#d4d4d4" strokeweight="1.75pt">
            <v:shadow on="t" origin=",32385f" offset="0,-1pt"/>
          </v:line>
        </w:pict>
      </w:r>
    </w:p>
    <w:p w14:paraId="0C5D4F72"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72BD76F1" w14:textId="77777777"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6988F409" w14:textId="77777777" w:rsidR="00EF6428" w:rsidRDefault="00EF6428" w:rsidP="00EF6428">
      <w:pPr>
        <w:pStyle w:val="paragraph"/>
        <w:spacing w:before="0" w:beforeAutospacing="0" w:after="0" w:afterAutospacing="0"/>
        <w:ind w:left="426"/>
        <w:jc w:val="both"/>
        <w:textAlignment w:val="baseline"/>
        <w:rPr>
          <w:iCs/>
          <w:sz w:val="22"/>
          <w:szCs w:val="22"/>
          <w:lang w:val="en-IE"/>
        </w:rPr>
      </w:pPr>
      <w:r w:rsidRPr="00AC6169">
        <w:rPr>
          <w:iCs/>
          <w:sz w:val="22"/>
          <w:szCs w:val="22"/>
          <w:lang w:val="en-IE"/>
        </w:rPr>
        <w:t>The legal basis of this procedure is Regulation (EU) No [1529] establishing the Instrument for Pre-accession Assistance (IPA III).</w:t>
      </w:r>
    </w:p>
    <w:p w14:paraId="4606DA1B" w14:textId="77777777" w:rsidR="00EF6428" w:rsidRDefault="00EF6428" w:rsidP="0042251A">
      <w:pPr>
        <w:widowControl/>
        <w:autoSpaceDE w:val="0"/>
        <w:autoSpaceDN w:val="0"/>
        <w:adjustRightInd w:val="0"/>
        <w:spacing w:before="0" w:after="0"/>
        <w:ind w:left="426"/>
        <w:jc w:val="both"/>
        <w:rPr>
          <w:snapToGrid/>
          <w:szCs w:val="24"/>
        </w:rPr>
      </w:pPr>
      <w:r>
        <w:rPr>
          <w:b/>
          <w:bCs/>
          <w:i/>
          <w:iCs/>
          <w:snapToGrid/>
          <w:szCs w:val="24"/>
        </w:rPr>
        <w:lastRenderedPageBreak/>
        <w:t xml:space="preserve">Rule of Nationality: </w:t>
      </w:r>
      <w:r>
        <w:rPr>
          <w:snapToGrid/>
          <w:szCs w:val="24"/>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0FEA19AD" w14:textId="77777777" w:rsidR="00EF6428" w:rsidRDefault="00EF6428" w:rsidP="0042251A">
      <w:pPr>
        <w:widowControl/>
        <w:autoSpaceDE w:val="0"/>
        <w:autoSpaceDN w:val="0"/>
        <w:adjustRightInd w:val="0"/>
        <w:spacing w:before="0" w:after="0"/>
        <w:ind w:left="426"/>
        <w:jc w:val="both"/>
        <w:rPr>
          <w:snapToGrid/>
          <w:szCs w:val="24"/>
        </w:rPr>
      </w:pPr>
      <w:r>
        <w:rPr>
          <w:snapToGrid/>
          <w:szCs w:val="24"/>
        </w:rPr>
        <w:t xml:space="preserve">Participation in the award of procurement contracts, grants and other award procedures for actions financed under the </w:t>
      </w:r>
      <w:proofErr w:type="gramStart"/>
      <w:r>
        <w:rPr>
          <w:snapToGrid/>
          <w:szCs w:val="24"/>
        </w:rPr>
        <w:t>for</w:t>
      </w:r>
      <w:proofErr w:type="gramEnd"/>
      <w:r>
        <w:rPr>
          <w:snapToGrid/>
          <w:szCs w:val="24"/>
        </w:rPr>
        <w:t xml:space="preserve"> IPA III shall be open to international and regional </w:t>
      </w:r>
      <w:proofErr w:type="spellStart"/>
      <w:r>
        <w:rPr>
          <w:snapToGrid/>
          <w:szCs w:val="24"/>
        </w:rPr>
        <w:t>organisations</w:t>
      </w:r>
      <w:proofErr w:type="spellEnd"/>
      <w:r>
        <w:rPr>
          <w:snapToGrid/>
          <w:szCs w:val="24"/>
        </w:rPr>
        <w:t xml:space="preserve"> and to all other legal entities who are nationals </w:t>
      </w:r>
      <w:proofErr w:type="gramStart"/>
      <w:r>
        <w:rPr>
          <w:snapToGrid/>
          <w:szCs w:val="24"/>
        </w:rPr>
        <w:t>of</w:t>
      </w:r>
      <w:proofErr w:type="gramEnd"/>
      <w:r>
        <w:rPr>
          <w:snapToGrid/>
          <w:szCs w:val="24"/>
        </w:rPr>
        <w:t xml:space="preserve"> and, in the case of legal </w:t>
      </w:r>
      <w:proofErr w:type="gramStart"/>
      <w:r>
        <w:rPr>
          <w:snapToGrid/>
          <w:szCs w:val="24"/>
        </w:rPr>
        <w:t>persons</w:t>
      </w:r>
      <w:proofErr w:type="gramEnd"/>
      <w:r>
        <w:rPr>
          <w:snapToGrid/>
          <w:szCs w:val="24"/>
        </w:rPr>
        <w:t>, who are also effectively established in, the following countries or territories:</w:t>
      </w:r>
    </w:p>
    <w:p w14:paraId="22E7A97D" w14:textId="77777777" w:rsidR="00EF6428" w:rsidRDefault="00EF6428" w:rsidP="0042251A">
      <w:pPr>
        <w:widowControl/>
        <w:autoSpaceDE w:val="0"/>
        <w:autoSpaceDN w:val="0"/>
        <w:adjustRightInd w:val="0"/>
        <w:spacing w:before="0" w:after="0"/>
        <w:ind w:firstLine="426"/>
        <w:jc w:val="both"/>
        <w:rPr>
          <w:snapToGrid/>
          <w:szCs w:val="24"/>
        </w:rPr>
      </w:pPr>
      <w:r>
        <w:rPr>
          <w:snapToGrid/>
          <w:szCs w:val="24"/>
        </w:rPr>
        <w:t>a) EU Member States</w:t>
      </w:r>
    </w:p>
    <w:p w14:paraId="2C5DD742" w14:textId="77777777" w:rsidR="00EF6428" w:rsidRDefault="00EF6428" w:rsidP="0042251A">
      <w:pPr>
        <w:widowControl/>
        <w:autoSpaceDE w:val="0"/>
        <w:autoSpaceDN w:val="0"/>
        <w:adjustRightInd w:val="0"/>
        <w:spacing w:before="0" w:after="0"/>
        <w:ind w:firstLine="426"/>
        <w:jc w:val="both"/>
        <w:rPr>
          <w:snapToGrid/>
          <w:szCs w:val="24"/>
        </w:rPr>
      </w:pPr>
      <w:r>
        <w:rPr>
          <w:snapToGrid/>
          <w:szCs w:val="24"/>
        </w:rPr>
        <w:t xml:space="preserve">b) Beneficiaries listed in </w:t>
      </w:r>
      <w:proofErr w:type="gramStart"/>
      <w:r>
        <w:rPr>
          <w:snapToGrid/>
          <w:szCs w:val="24"/>
        </w:rPr>
        <w:t>the Annex</w:t>
      </w:r>
      <w:proofErr w:type="gramEnd"/>
      <w:r>
        <w:rPr>
          <w:snapToGrid/>
          <w:szCs w:val="24"/>
        </w:rPr>
        <w:t xml:space="preserve"> I of the IPA III</w:t>
      </w:r>
    </w:p>
    <w:p w14:paraId="2717D752" w14:textId="77777777" w:rsidR="00EF6428" w:rsidRDefault="00EF6428" w:rsidP="0042251A">
      <w:pPr>
        <w:widowControl/>
        <w:autoSpaceDE w:val="0"/>
        <w:autoSpaceDN w:val="0"/>
        <w:adjustRightInd w:val="0"/>
        <w:spacing w:before="0" w:after="0"/>
        <w:ind w:firstLine="426"/>
        <w:jc w:val="both"/>
        <w:rPr>
          <w:snapToGrid/>
          <w:szCs w:val="24"/>
        </w:rPr>
      </w:pPr>
      <w:r>
        <w:rPr>
          <w:snapToGrid/>
          <w:szCs w:val="24"/>
        </w:rPr>
        <w:t>c) European Economic Area</w:t>
      </w:r>
    </w:p>
    <w:p w14:paraId="58AC1E2F" w14:textId="0E92E894" w:rsidR="00EF6428" w:rsidRPr="000C292C" w:rsidRDefault="00EF6428" w:rsidP="0042251A">
      <w:pPr>
        <w:pStyle w:val="paragraph"/>
        <w:spacing w:before="0" w:beforeAutospacing="0" w:after="0" w:afterAutospacing="0"/>
        <w:ind w:left="426"/>
        <w:jc w:val="both"/>
        <w:textAlignment w:val="baseline"/>
        <w:rPr>
          <w:rFonts w:ascii="Segoe UI" w:hAnsi="Segoe UI" w:cs="Segoe UI"/>
          <w:sz w:val="22"/>
          <w:szCs w:val="22"/>
          <w:highlight w:val="cyan"/>
          <w:lang w:val="en-GB"/>
        </w:rPr>
      </w:pPr>
      <w:r>
        <w:t xml:space="preserve">d) </w:t>
      </w:r>
      <w:proofErr w:type="spellStart"/>
      <w:r>
        <w:t>Neighbourhood</w:t>
      </w:r>
      <w:proofErr w:type="spellEnd"/>
      <w:r w:rsidR="005142D7">
        <w:t xml:space="preserve"> </w:t>
      </w:r>
      <w:proofErr w:type="spellStart"/>
      <w:r>
        <w:t>partner</w:t>
      </w:r>
      <w:proofErr w:type="spellEnd"/>
      <w:r>
        <w:t xml:space="preserve"> countries and </w:t>
      </w:r>
      <w:proofErr w:type="spellStart"/>
      <w:r>
        <w:t>territories</w:t>
      </w:r>
      <w:proofErr w:type="spellEnd"/>
      <w:r w:rsidR="005142D7">
        <w:t xml:space="preserve"> </w:t>
      </w:r>
      <w:proofErr w:type="spellStart"/>
      <w:r>
        <w:t>covered</w:t>
      </w:r>
      <w:proofErr w:type="spellEnd"/>
      <w:r>
        <w:t xml:space="preserve"> by NDICI (</w:t>
      </w:r>
      <w:proofErr w:type="spellStart"/>
      <w:r>
        <w:t>annex</w:t>
      </w:r>
      <w:proofErr w:type="spellEnd"/>
      <w:r>
        <w:t xml:space="preserve"> I of NDICI)</w:t>
      </w:r>
    </w:p>
    <w:p w14:paraId="5E0ED028" w14:textId="77777777" w:rsidR="00EF6428" w:rsidRDefault="00EF6428" w:rsidP="0042251A">
      <w:pPr>
        <w:widowControl/>
        <w:autoSpaceDE w:val="0"/>
        <w:autoSpaceDN w:val="0"/>
        <w:adjustRightInd w:val="0"/>
        <w:spacing w:before="0" w:after="0"/>
        <w:ind w:left="426"/>
        <w:jc w:val="both"/>
        <w:rPr>
          <w:snapToGrid/>
          <w:szCs w:val="24"/>
        </w:rPr>
      </w:pPr>
      <w:r>
        <w:rPr>
          <w:snapToGrid/>
          <w:szCs w:val="24"/>
        </w:rPr>
        <w:t>e) Countries for which Commission has adopted a decision approving the request for reciprocal access to external assistance. Currently there are no such countries.</w:t>
      </w:r>
    </w:p>
    <w:p w14:paraId="79547BA0" w14:textId="77777777" w:rsidR="00EF6428" w:rsidRDefault="00EF6428" w:rsidP="0042251A">
      <w:pPr>
        <w:widowControl/>
        <w:autoSpaceDE w:val="0"/>
        <w:autoSpaceDN w:val="0"/>
        <w:adjustRightInd w:val="0"/>
        <w:spacing w:before="0" w:after="0"/>
        <w:ind w:left="426"/>
        <w:jc w:val="both"/>
        <w:rPr>
          <w:snapToGrid/>
          <w:szCs w:val="24"/>
        </w:rPr>
      </w:pPr>
      <w:r>
        <w:rPr>
          <w:snapToGrid/>
          <w:szCs w:val="24"/>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391794F3" w14:textId="6C0AA653" w:rsidR="00653B2C" w:rsidRDefault="00EF6428" w:rsidP="0042251A">
      <w:pPr>
        <w:pStyle w:val="paragraph"/>
        <w:spacing w:before="0" w:beforeAutospacing="0" w:after="0" w:afterAutospacing="0"/>
        <w:ind w:left="426"/>
        <w:jc w:val="both"/>
        <w:textAlignment w:val="baseline"/>
        <w:rPr>
          <w:iCs/>
          <w:sz w:val="22"/>
          <w:szCs w:val="22"/>
          <w:lang w:val="en-IE"/>
        </w:rPr>
      </w:pPr>
      <w:r>
        <w:rPr>
          <w:b/>
          <w:bCs/>
          <w:i/>
          <w:iCs/>
        </w:rPr>
        <w:t xml:space="preserve">Rule of </w:t>
      </w:r>
      <w:proofErr w:type="gramStart"/>
      <w:r>
        <w:rPr>
          <w:b/>
          <w:bCs/>
          <w:i/>
          <w:iCs/>
        </w:rPr>
        <w:t>Origin:</w:t>
      </w:r>
      <w:proofErr w:type="gramEnd"/>
      <w:r>
        <w:rPr>
          <w:b/>
          <w:bCs/>
          <w:i/>
          <w:iCs/>
        </w:rPr>
        <w:t xml:space="preserve"> </w:t>
      </w:r>
      <w:proofErr w:type="spellStart"/>
      <w:r>
        <w:t>Goods</w:t>
      </w:r>
      <w:proofErr w:type="spellEnd"/>
      <w:r>
        <w:t xml:space="preserve"> and </w:t>
      </w:r>
      <w:proofErr w:type="spellStart"/>
      <w:r>
        <w:t>materials</w:t>
      </w:r>
      <w:proofErr w:type="spellEnd"/>
      <w:r w:rsidR="005142D7">
        <w:t xml:space="preserve"> </w:t>
      </w:r>
      <w:proofErr w:type="spellStart"/>
      <w:r>
        <w:t>supplied</w:t>
      </w:r>
      <w:proofErr w:type="spellEnd"/>
      <w:r w:rsidR="005142D7">
        <w:t xml:space="preserve"> </w:t>
      </w:r>
      <w:proofErr w:type="spellStart"/>
      <w:r>
        <w:t>under</w:t>
      </w:r>
      <w:proofErr w:type="spellEnd"/>
      <w:r>
        <w:t xml:space="preserve"> a </w:t>
      </w:r>
      <w:proofErr w:type="spellStart"/>
      <w:r>
        <w:t>procurement</w:t>
      </w:r>
      <w:proofErr w:type="spellEnd"/>
      <w:r>
        <w:t xml:space="preserve"> or a </w:t>
      </w:r>
      <w:proofErr w:type="spellStart"/>
      <w:r>
        <w:t>grant</w:t>
      </w:r>
      <w:proofErr w:type="spellEnd"/>
      <w:r w:rsidR="005142D7">
        <w:t xml:space="preserve"> </w:t>
      </w:r>
      <w:proofErr w:type="spellStart"/>
      <w:r>
        <w:t>contract</w:t>
      </w:r>
      <w:proofErr w:type="spellEnd"/>
      <w:r>
        <w:t xml:space="preserve">, </w:t>
      </w:r>
      <w:proofErr w:type="spellStart"/>
      <w:r>
        <w:t>financed</w:t>
      </w:r>
      <w:proofErr w:type="spellEnd"/>
      <w:r w:rsidR="005142D7">
        <w:t xml:space="preserve"> </w:t>
      </w:r>
      <w:proofErr w:type="spellStart"/>
      <w:r>
        <w:t>under</w:t>
      </w:r>
      <w:proofErr w:type="spellEnd"/>
      <w:r>
        <w:t xml:space="preserve"> the INTERREG IPA Romania-</w:t>
      </w:r>
      <w:proofErr w:type="spellStart"/>
      <w:r>
        <w:t>Serbia</w:t>
      </w:r>
      <w:proofErr w:type="spellEnd"/>
      <w:r>
        <w:t xml:space="preserve"> Programme are </w:t>
      </w:r>
      <w:proofErr w:type="spellStart"/>
      <w:r>
        <w:t>fully</w:t>
      </w:r>
      <w:proofErr w:type="spellEnd"/>
      <w:r w:rsidR="005142D7">
        <w:t xml:space="preserve"> </w:t>
      </w:r>
      <w:proofErr w:type="spellStart"/>
      <w:r>
        <w:t>untied</w:t>
      </w:r>
      <w:proofErr w:type="spellEnd"/>
      <w:r>
        <w:t xml:space="preserve"> and can</w:t>
      </w:r>
      <w:r w:rsidR="005142D7">
        <w:t xml:space="preserve"> </w:t>
      </w:r>
      <w:proofErr w:type="spellStart"/>
      <w:r>
        <w:t>originate</w:t>
      </w:r>
      <w:proofErr w:type="spellEnd"/>
      <w:r>
        <w:t xml:space="preserve"> in </w:t>
      </w:r>
      <w:proofErr w:type="spellStart"/>
      <w:r>
        <w:t>any</w:t>
      </w:r>
      <w:proofErr w:type="spellEnd"/>
      <w:r>
        <w:t xml:space="preserve"> country. All supplies and </w:t>
      </w:r>
      <w:proofErr w:type="spellStart"/>
      <w:r>
        <w:t>materials</w:t>
      </w:r>
      <w:proofErr w:type="spellEnd"/>
      <w:r>
        <w:t xml:space="preserve"> are </w:t>
      </w:r>
      <w:proofErr w:type="spellStart"/>
      <w:r>
        <w:t>fully</w:t>
      </w:r>
      <w:proofErr w:type="spellEnd"/>
      <w:r w:rsidR="005142D7">
        <w:t xml:space="preserve"> </w:t>
      </w:r>
      <w:proofErr w:type="spellStart"/>
      <w:r>
        <w:t>untied</w:t>
      </w:r>
      <w:proofErr w:type="spellEnd"/>
      <w:r>
        <w:t xml:space="preserve"> and no </w:t>
      </w:r>
      <w:proofErr w:type="spellStart"/>
      <w:r>
        <w:t>verification</w:t>
      </w:r>
      <w:proofErr w:type="spellEnd"/>
      <w:r>
        <w:t xml:space="preserve"> of </w:t>
      </w:r>
      <w:proofErr w:type="spellStart"/>
      <w:r>
        <w:t>originis</w:t>
      </w:r>
      <w:proofErr w:type="spellEnd"/>
      <w:r w:rsidR="005142D7">
        <w:t xml:space="preserve"> </w:t>
      </w:r>
      <w:proofErr w:type="spellStart"/>
      <w:r>
        <w:t>required</w:t>
      </w:r>
      <w:proofErr w:type="spellEnd"/>
      <w:r>
        <w:t>.</w:t>
      </w:r>
    </w:p>
    <w:p w14:paraId="58B9F070" w14:textId="77777777" w:rsidR="006F5FD0" w:rsidRPr="00B33EE6" w:rsidRDefault="006F5FD0" w:rsidP="00584BF4">
      <w:pPr>
        <w:ind w:left="709" w:hanging="349"/>
        <w:outlineLvl w:val="0"/>
        <w:rPr>
          <w:sz w:val="22"/>
          <w:szCs w:val="22"/>
          <w:lang w:val="en-GB"/>
        </w:rPr>
      </w:pPr>
      <w:bookmarkStart w:id="3" w:name="_DV_M201"/>
      <w:bookmarkStart w:id="4" w:name="_DV_M224"/>
      <w:bookmarkStart w:id="5" w:name="_DV_M225"/>
      <w:bookmarkStart w:id="6" w:name="_DV_M226"/>
      <w:bookmarkStart w:id="7" w:name="_DV_M227"/>
      <w:bookmarkStart w:id="8" w:name="_DV_M229"/>
      <w:bookmarkStart w:id="9" w:name="_DV_M231"/>
      <w:bookmarkStart w:id="10" w:name="_DV_M232"/>
      <w:bookmarkStart w:id="11" w:name="_DV_M233"/>
      <w:bookmarkStart w:id="12" w:name="_DV_M234"/>
      <w:bookmarkStart w:id="13" w:name="_DV_M235"/>
      <w:bookmarkStart w:id="14" w:name="_DV_M236"/>
      <w:bookmarkStart w:id="15" w:name="_DV_M237"/>
      <w:bookmarkStart w:id="16" w:name="_DV_M238"/>
      <w:bookmarkEnd w:id="3"/>
      <w:bookmarkEnd w:id="4"/>
      <w:bookmarkEnd w:id="5"/>
      <w:bookmarkEnd w:id="6"/>
      <w:bookmarkEnd w:id="7"/>
      <w:bookmarkEnd w:id="8"/>
      <w:bookmarkEnd w:id="9"/>
      <w:bookmarkEnd w:id="10"/>
      <w:bookmarkEnd w:id="11"/>
      <w:bookmarkEnd w:id="12"/>
      <w:bookmarkEnd w:id="13"/>
      <w:bookmarkEnd w:id="14"/>
      <w:bookmarkEnd w:id="15"/>
      <w:bookmarkEnd w:id="16"/>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7049E16F" w14:textId="77777777" w:rsidR="00E1782A" w:rsidRPr="00653B2C" w:rsidRDefault="006F5FD0" w:rsidP="00653B2C">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w:t>
      </w:r>
      <w:proofErr w:type="gramStart"/>
      <w:r w:rsidRPr="00B33EE6">
        <w:rPr>
          <w:sz w:val="22"/>
          <w:szCs w:val="22"/>
          <w:lang w:val="en-GB"/>
        </w:rPr>
        <w:t>In the event that</w:t>
      </w:r>
      <w:proofErr w:type="gramEnd"/>
      <w:r w:rsidRPr="00B33EE6">
        <w:rPr>
          <w:sz w:val="22"/>
          <w:szCs w:val="22"/>
          <w:lang w:val="en-GB"/>
        </w:rPr>
        <w:t xml:space="preserve">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5D5A5CFA"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6EADD42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proofErr w:type="spellStart"/>
      <w:proofErr w:type="gramStart"/>
      <w:r w:rsidR="002D266E" w:rsidRPr="00B33EE6">
        <w:rPr>
          <w:sz w:val="22"/>
          <w:szCs w:val="22"/>
          <w:lang w:val="en-GB"/>
        </w:rPr>
        <w:t>declaration</w:t>
      </w:r>
      <w:r w:rsidR="000F0F6C" w:rsidRPr="00B33EE6">
        <w:rPr>
          <w:sz w:val="22"/>
          <w:szCs w:val="22"/>
          <w:lang w:val="en-GB"/>
        </w:rPr>
        <w:t>,included</w:t>
      </w:r>
      <w:proofErr w:type="spellEnd"/>
      <w:proofErr w:type="gramEnd"/>
      <w:r w:rsidR="000F0F6C" w:rsidRPr="00B33EE6">
        <w:rPr>
          <w:sz w:val="22"/>
          <w:szCs w:val="22"/>
          <w:lang w:val="en-GB"/>
        </w:rPr>
        <w:t xml:space="preserve">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42251A">
        <w:rPr>
          <w:sz w:val="22"/>
          <w:szCs w:val="22"/>
          <w:lang w:val="sr-Cyrl-CS"/>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42251A">
        <w:rPr>
          <w:sz w:val="22"/>
          <w:szCs w:val="22"/>
          <w:lang w:val="sr-Cyrl-CS"/>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14:paraId="1DB20876"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w:t>
      </w:r>
      <w:proofErr w:type="gramStart"/>
      <w:r w:rsidR="0039147E">
        <w:rPr>
          <w:sz w:val="22"/>
          <w:szCs w:val="22"/>
          <w:lang w:val="en-GB"/>
        </w:rPr>
        <w:t>at the moment</w:t>
      </w:r>
      <w:proofErr w:type="gramEnd"/>
      <w:r w:rsidR="0039147E">
        <w:rPr>
          <w:sz w:val="22"/>
          <w:szCs w:val="22"/>
          <w:lang w:val="en-GB"/>
        </w:rPr>
        <w:t xml:space="preserve"> of the award decision cannot be awarded the contract. </w:t>
      </w:r>
    </w:p>
    <w:p w14:paraId="51FB543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31DB529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45FB7D89" w14:textId="77777777" w:rsidR="006F5FD0" w:rsidRPr="00B33EE6" w:rsidRDefault="00000000">
      <w:pPr>
        <w:keepNext/>
        <w:jc w:val="center"/>
        <w:rPr>
          <w:sz w:val="28"/>
          <w:szCs w:val="28"/>
          <w:lang w:val="en-GB"/>
        </w:rPr>
      </w:pPr>
      <w:r>
        <w:rPr>
          <w:snapToGrid/>
          <w:sz w:val="22"/>
          <w:szCs w:val="22"/>
          <w:lang w:val="en-GB"/>
        </w:rPr>
        <w:pict w14:anchorId="73C3D879">
          <v:line id="_x0000_s2053"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5C0BCA15"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4B547540" w14:textId="4CD442C7" w:rsidR="006F5FD0" w:rsidRPr="00B33EE6" w:rsidRDefault="00A642F5" w:rsidP="00571687">
      <w:pPr>
        <w:pStyle w:val="Blockquote"/>
        <w:jc w:val="both"/>
        <w:rPr>
          <w:i/>
          <w:sz w:val="22"/>
          <w:szCs w:val="22"/>
          <w:lang w:val="en-GB"/>
        </w:rPr>
      </w:pPr>
      <w:r>
        <w:rPr>
          <w:sz w:val="22"/>
          <w:szCs w:val="22"/>
        </w:rPr>
        <w:t>December</w:t>
      </w:r>
      <w:r w:rsidR="00120BC3">
        <w:rPr>
          <w:sz w:val="22"/>
          <w:szCs w:val="22"/>
        </w:rPr>
        <w:t xml:space="preserve"> 2025</w:t>
      </w:r>
    </w:p>
    <w:p w14:paraId="0222E821"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102FDF3B" w14:textId="5D70FAA8" w:rsidR="006F5FD0" w:rsidRPr="00B33EE6" w:rsidRDefault="006251C4" w:rsidP="00571687">
      <w:pPr>
        <w:pStyle w:val="Blockquote"/>
        <w:jc w:val="both"/>
        <w:rPr>
          <w:i/>
          <w:sz w:val="22"/>
          <w:szCs w:val="22"/>
          <w:lang w:val="en-GB"/>
        </w:rPr>
      </w:pPr>
      <w:r>
        <w:rPr>
          <w:rStyle w:val="Emphasis"/>
          <w:i w:val="0"/>
          <w:sz w:val="22"/>
          <w:szCs w:val="22"/>
          <w:lang w:val="en-GB"/>
        </w:rPr>
        <w:t>11</w:t>
      </w:r>
      <w:r w:rsidR="00B73555">
        <w:rPr>
          <w:rStyle w:val="Emphasis"/>
          <w:i w:val="0"/>
          <w:sz w:val="22"/>
          <w:szCs w:val="22"/>
          <w:lang w:val="en-GB"/>
        </w:rPr>
        <w:t xml:space="preserve"> months </w:t>
      </w:r>
      <w:r w:rsidR="00C13DE9">
        <w:rPr>
          <w:rStyle w:val="Emphasis"/>
          <w:i w:val="0"/>
          <w:sz w:val="22"/>
          <w:szCs w:val="22"/>
          <w:lang w:val="en-GB"/>
        </w:rPr>
        <w:t>(from contract signature to project closure)</w:t>
      </w:r>
    </w:p>
    <w:p w14:paraId="1793987B" w14:textId="77777777" w:rsidR="006F5FD0" w:rsidRPr="00B33EE6" w:rsidRDefault="00000000">
      <w:pPr>
        <w:rPr>
          <w:sz w:val="22"/>
          <w:szCs w:val="22"/>
          <w:lang w:val="en-GB"/>
        </w:rPr>
      </w:pPr>
      <w:r>
        <w:rPr>
          <w:snapToGrid/>
          <w:sz w:val="22"/>
          <w:szCs w:val="22"/>
          <w:lang w:val="en-GB"/>
        </w:rPr>
        <w:lastRenderedPageBreak/>
        <w:pict w14:anchorId="3B549AD6">
          <v:line id="_x0000_s2054" style="position:absolute;z-index:251658752" from="0,12pt" to="468pt,12.05pt" o:allowincell="f" strokecolor="#d4d4d4" strokeweight="1.75pt">
            <v:shadow on="t" origin=",32385f" offset="0,-1pt"/>
          </v:line>
        </w:pict>
      </w:r>
    </w:p>
    <w:p w14:paraId="144D5A16"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7685C8B1" w14:textId="77777777"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0571322E"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629EB632"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7DC091CC" w14:textId="77777777" w:rsidR="00215403" w:rsidRPr="00AE0634" w:rsidRDefault="00215403" w:rsidP="00215403">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5FA6460E" w14:textId="77777777" w:rsidR="00215403" w:rsidRPr="00D91FE1" w:rsidRDefault="00215403" w:rsidP="00D91FE1">
      <w:pPr>
        <w:widowControl/>
        <w:spacing w:before="240" w:after="0"/>
        <w:ind w:left="426"/>
        <w:jc w:val="both"/>
        <w:rPr>
          <w:sz w:val="22"/>
          <w:szCs w:val="22"/>
          <w:highlight w:val="yellow"/>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Pr>
          <w:sz w:val="22"/>
          <w:szCs w:val="22"/>
          <w:lang w:val="en-GB"/>
        </w:rPr>
        <w:t>he performance of the contract.</w:t>
      </w:r>
    </w:p>
    <w:p w14:paraId="08DA662C" w14:textId="77777777"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w:t>
      </w:r>
      <w:proofErr w:type="gramStart"/>
      <w:r w:rsidRPr="00B33EE6">
        <w:rPr>
          <w:sz w:val="22"/>
          <w:szCs w:val="22"/>
          <w:lang w:val="en-GB"/>
        </w:rPr>
        <w:t>as a whole</w:t>
      </w:r>
      <w:r w:rsidR="006751D2" w:rsidRPr="00B33EE6">
        <w:rPr>
          <w:sz w:val="22"/>
          <w:szCs w:val="22"/>
          <w:lang w:val="en-GB"/>
        </w:rPr>
        <w:t xml:space="preserve"> if</w:t>
      </w:r>
      <w:proofErr w:type="gramEnd"/>
      <w:r w:rsidR="006751D2" w:rsidRPr="00B33EE6">
        <w:rPr>
          <w:sz w:val="22"/>
          <w:szCs w:val="22"/>
          <w:lang w:val="en-GB"/>
        </w:rPr>
        <w:t xml:space="preserve"> not specified otherwise. The selection criteria will not be applied to natural persons and single-member companies when they are sub-contractors.</w:t>
      </w:r>
    </w:p>
    <w:p w14:paraId="3D8E6CB8" w14:textId="7E6D4883"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2D7A3B">
        <w:rPr>
          <w:sz w:val="22"/>
          <w:szCs w:val="22"/>
          <w:lang w:val="en-GB"/>
        </w:rPr>
        <w:t xml:space="preserve"> </w:t>
      </w:r>
      <w:r w:rsidRPr="004916FF">
        <w:rPr>
          <w:sz w:val="22"/>
          <w:szCs w:val="22"/>
          <w:lang w:val="en-GB"/>
        </w:rPr>
        <w:t>shall not use previous experience which caused breach of contract and termination by a contracting authority as a reference for selection criteria.</w:t>
      </w:r>
    </w:p>
    <w:p w14:paraId="1BED944E" w14:textId="77777777" w:rsidR="00D91FE1" w:rsidRPr="006E1BD0" w:rsidRDefault="00D91FE1" w:rsidP="00D91FE1">
      <w:pPr>
        <w:ind w:firstLine="414"/>
        <w:rPr>
          <w:sz w:val="22"/>
          <w:szCs w:val="22"/>
        </w:rPr>
      </w:pPr>
      <w:r w:rsidRPr="00E11506">
        <w:rPr>
          <w:sz w:val="22"/>
          <w:szCs w:val="22"/>
        </w:rPr>
        <w:t xml:space="preserve">The selection criteria for each </w:t>
      </w:r>
      <w:proofErr w:type="gramStart"/>
      <w:r w:rsidRPr="00E11506">
        <w:rPr>
          <w:sz w:val="22"/>
          <w:szCs w:val="22"/>
        </w:rPr>
        <w:t>tenderer</w:t>
      </w:r>
      <w:proofErr w:type="gramEnd"/>
      <w:r w:rsidRPr="00E11506">
        <w:rPr>
          <w:sz w:val="22"/>
          <w:szCs w:val="22"/>
        </w:rPr>
        <w:t xml:space="preserve"> are as follows:</w:t>
      </w:r>
    </w:p>
    <w:p w14:paraId="045F366D" w14:textId="77777777" w:rsidR="00D91FE1" w:rsidRPr="00B33EE6" w:rsidRDefault="00D91FE1" w:rsidP="00D91FE1">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t>Economic and financial capacity of the tenderer</w:t>
      </w:r>
      <w:r w:rsidRPr="00B33EE6">
        <w:rPr>
          <w:b/>
          <w:sz w:val="22"/>
          <w:szCs w:val="22"/>
          <w:lang w:val="en-GB"/>
        </w:rPr>
        <w:t xml:space="preserve"> (</w:t>
      </w:r>
      <w:r w:rsidRPr="00B33EE6">
        <w:rPr>
          <w:sz w:val="22"/>
          <w:szCs w:val="22"/>
          <w:lang w:val="en-GB"/>
        </w:rPr>
        <w:t xml:space="preserve">based on item 3 of the tender form). In case of tenderer being a public body, equivalent information should be provided. The reference period which will be </w:t>
      </w:r>
      <w:proofErr w:type="gramStart"/>
      <w:r w:rsidRPr="00B33EE6">
        <w:rPr>
          <w:sz w:val="22"/>
          <w:szCs w:val="22"/>
          <w:lang w:val="en-GB"/>
        </w:rPr>
        <w:t>taken into account</w:t>
      </w:r>
      <w:proofErr w:type="gramEnd"/>
      <w:r w:rsidRPr="00B33EE6">
        <w:rPr>
          <w:sz w:val="22"/>
          <w:szCs w:val="22"/>
          <w:lang w:val="en-GB"/>
        </w:rPr>
        <w:t xml:space="preserve"> will be the last three </w:t>
      </w:r>
      <w:r>
        <w:rPr>
          <w:sz w:val="22"/>
          <w:szCs w:val="22"/>
          <w:lang w:val="en-GB"/>
        </w:rPr>
        <w:t xml:space="preserve">financial </w:t>
      </w:r>
      <w:r w:rsidRPr="00B33EE6">
        <w:rPr>
          <w:sz w:val="22"/>
          <w:szCs w:val="22"/>
          <w:lang w:val="en-GB"/>
        </w:rPr>
        <w:t>years for which accounts have been closed.</w:t>
      </w:r>
    </w:p>
    <w:p w14:paraId="53B7AF04" w14:textId="2FDCADB7" w:rsidR="00D91FE1" w:rsidRPr="00E14EC2" w:rsidRDefault="00E14EC2" w:rsidP="00D91FE1">
      <w:pPr>
        <w:pStyle w:val="Blockquote"/>
        <w:numPr>
          <w:ilvl w:val="0"/>
          <w:numId w:val="36"/>
        </w:numPr>
        <w:tabs>
          <w:tab w:val="clear" w:pos="360"/>
          <w:tab w:val="num" w:pos="720"/>
        </w:tabs>
        <w:ind w:left="720"/>
        <w:jc w:val="both"/>
        <w:rPr>
          <w:sz w:val="22"/>
          <w:szCs w:val="22"/>
          <w:lang w:val="en-GB"/>
        </w:rPr>
      </w:pPr>
      <w:r w:rsidRPr="00D44931">
        <w:rPr>
          <w:sz w:val="22"/>
          <w:szCs w:val="22"/>
          <w:lang w:val="en-GB"/>
        </w:rPr>
        <w:t>th</w:t>
      </w:r>
      <w:r w:rsidRPr="00E14EC2">
        <w:rPr>
          <w:sz w:val="22"/>
          <w:szCs w:val="22"/>
          <w:lang w:val="en-GB"/>
        </w:rPr>
        <w:t>e average annual turnover of the tenderer must exceed the annualised maximum budget of the contract i.e. the maximum budget stated in the contract notice divided by the initial contract duration in years, where this exceeds 1 year</w:t>
      </w:r>
      <w:r w:rsidR="00D44931">
        <w:rPr>
          <w:sz w:val="22"/>
          <w:szCs w:val="22"/>
          <w:lang w:val="sr-Cyrl-CS"/>
        </w:rPr>
        <w:t xml:space="preserve"> </w:t>
      </w:r>
      <w:r w:rsidRPr="00E14EC2">
        <w:rPr>
          <w:sz w:val="22"/>
          <w:szCs w:val="22"/>
          <w:lang w:val="en-GB"/>
        </w:rPr>
        <w:t>(minimum annual turnover requested may not exceed 2 times the estimated annual contract value, except in duly justified cases motivated in the tender dossier</w:t>
      </w:r>
      <w:proofErr w:type="gramStart"/>
      <w:r w:rsidRPr="00E14EC2">
        <w:rPr>
          <w:sz w:val="22"/>
          <w:szCs w:val="22"/>
          <w:lang w:val="en-GB"/>
        </w:rPr>
        <w:t>)</w:t>
      </w:r>
      <w:r w:rsidR="00D91FE1" w:rsidRPr="00E14EC2">
        <w:rPr>
          <w:sz w:val="22"/>
          <w:szCs w:val="22"/>
          <w:lang w:val="en-GB"/>
        </w:rPr>
        <w:t>;</w:t>
      </w:r>
      <w:proofErr w:type="gramEnd"/>
      <w:r w:rsidR="00D91FE1" w:rsidRPr="00E14EC2">
        <w:rPr>
          <w:sz w:val="22"/>
          <w:szCs w:val="22"/>
          <w:lang w:val="en-GB"/>
        </w:rPr>
        <w:t xml:space="preserve"> </w:t>
      </w:r>
    </w:p>
    <w:p w14:paraId="48C207DE" w14:textId="77777777" w:rsidR="00D91FE1" w:rsidRPr="00B33EE6" w:rsidRDefault="00D91FE1" w:rsidP="00D91FE1">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Pr="00B33EE6">
        <w:rPr>
          <w:b/>
          <w:sz w:val="22"/>
          <w:szCs w:val="22"/>
          <w:u w:val="single"/>
          <w:lang w:val="en-GB"/>
        </w:rPr>
        <w:t>Professional capacity of the tenderer (</w:t>
      </w:r>
      <w:r w:rsidRPr="00B33EE6">
        <w:rPr>
          <w:sz w:val="22"/>
          <w:szCs w:val="22"/>
          <w:lang w:val="en-GB"/>
        </w:rPr>
        <w:t>based on items 4 of the tender form).</w:t>
      </w:r>
    </w:p>
    <w:p w14:paraId="56B49A33" w14:textId="77777777" w:rsidR="00D91FE1" w:rsidRPr="00B33EE6" w:rsidRDefault="00D91FE1" w:rsidP="00D91FE1">
      <w:pPr>
        <w:pStyle w:val="Blockquote"/>
        <w:ind w:right="357" w:hanging="3"/>
        <w:jc w:val="both"/>
        <w:rPr>
          <w:sz w:val="22"/>
          <w:szCs w:val="22"/>
          <w:lang w:val="en-GB"/>
        </w:rPr>
      </w:pPr>
      <w:r w:rsidRPr="00B33EE6">
        <w:rPr>
          <w:sz w:val="22"/>
          <w:szCs w:val="22"/>
          <w:lang w:val="en-GB"/>
        </w:rPr>
        <w:t xml:space="preserve">The reference period which will be </w:t>
      </w:r>
      <w:proofErr w:type="gramStart"/>
      <w:r w:rsidRPr="00B33EE6">
        <w:rPr>
          <w:sz w:val="22"/>
          <w:szCs w:val="22"/>
          <w:lang w:val="en-GB"/>
        </w:rPr>
        <w:t>taken into account</w:t>
      </w:r>
      <w:proofErr w:type="gramEnd"/>
      <w:r w:rsidRPr="00B33EE6">
        <w:rPr>
          <w:sz w:val="22"/>
          <w:szCs w:val="22"/>
          <w:lang w:val="en-GB"/>
        </w:rPr>
        <w:t xml:space="preserve"> will be the last </w:t>
      </w:r>
      <w:r w:rsidRPr="00C867B9">
        <w:rPr>
          <w:sz w:val="22"/>
          <w:szCs w:val="22"/>
          <w:lang w:val="en-GB"/>
        </w:rPr>
        <w:t>three years</w:t>
      </w:r>
      <w:r>
        <w:rPr>
          <w:sz w:val="22"/>
          <w:szCs w:val="22"/>
          <w:lang w:val="en-GB"/>
        </w:rPr>
        <w:t xml:space="preserve"> preceding the</w:t>
      </w:r>
      <w:r w:rsidRPr="00B33EE6">
        <w:rPr>
          <w:sz w:val="22"/>
          <w:szCs w:val="22"/>
          <w:lang w:val="en-GB"/>
        </w:rPr>
        <w:t xml:space="preserve"> submission deadline.</w:t>
      </w:r>
    </w:p>
    <w:p w14:paraId="698C8C76" w14:textId="2257C5A8" w:rsidR="00D91FE1" w:rsidRDefault="00D91FE1" w:rsidP="00D91FE1">
      <w:pPr>
        <w:pStyle w:val="Blockquote"/>
        <w:numPr>
          <w:ilvl w:val="0"/>
          <w:numId w:val="34"/>
        </w:numPr>
        <w:tabs>
          <w:tab w:val="clear" w:pos="360"/>
          <w:tab w:val="num" w:pos="720"/>
        </w:tabs>
        <w:ind w:left="720"/>
        <w:jc w:val="both"/>
        <w:rPr>
          <w:sz w:val="22"/>
          <w:szCs w:val="22"/>
          <w:lang w:val="en-GB"/>
        </w:rPr>
      </w:pPr>
      <w:r>
        <w:rPr>
          <w:sz w:val="22"/>
          <w:szCs w:val="22"/>
          <w:lang w:val="en-GB"/>
        </w:rPr>
        <w:t>A</w:t>
      </w:r>
      <w:r w:rsidRPr="007D1362">
        <w:rPr>
          <w:sz w:val="22"/>
          <w:szCs w:val="22"/>
          <w:lang w:val="en-GB"/>
        </w:rPr>
        <w:t xml:space="preserve">t least </w:t>
      </w:r>
      <w:r w:rsidR="002D7A3B">
        <w:rPr>
          <w:sz w:val="22"/>
          <w:szCs w:val="22"/>
          <w:lang w:val="en-GB"/>
        </w:rPr>
        <w:t>two</w:t>
      </w:r>
      <w:r w:rsidRPr="007D1362">
        <w:rPr>
          <w:sz w:val="22"/>
          <w:szCs w:val="22"/>
          <w:lang w:val="en-GB"/>
        </w:rPr>
        <w:t xml:space="preserve"> staff </w:t>
      </w:r>
      <w:r w:rsidR="002D7A3B" w:rsidRPr="00520275">
        <w:rPr>
          <w:color w:val="222222"/>
          <w:shd w:val="clear" w:color="auto" w:fill="FFFFFF"/>
        </w:rPr>
        <w:t xml:space="preserve">(full-time or engaged) </w:t>
      </w:r>
      <w:r w:rsidRPr="007D1362">
        <w:rPr>
          <w:sz w:val="22"/>
          <w:szCs w:val="22"/>
          <w:lang w:val="en-GB"/>
        </w:rPr>
        <w:t xml:space="preserve">currently work for the tenderer in </w:t>
      </w:r>
      <w:r w:rsidRPr="00C45EB3">
        <w:rPr>
          <w:sz w:val="22"/>
          <w:szCs w:val="22"/>
          <w:lang w:val="en-GB"/>
        </w:rPr>
        <w:t xml:space="preserve">fields related to this </w:t>
      </w:r>
      <w:proofErr w:type="gramStart"/>
      <w:r w:rsidRPr="00C45EB3">
        <w:rPr>
          <w:sz w:val="22"/>
          <w:szCs w:val="22"/>
          <w:lang w:val="en-GB"/>
        </w:rPr>
        <w:t>contract</w:t>
      </w:r>
      <w:r w:rsidRPr="007D1362">
        <w:rPr>
          <w:sz w:val="22"/>
          <w:szCs w:val="22"/>
          <w:lang w:val="en-GB"/>
        </w:rPr>
        <w:t>;</w:t>
      </w:r>
      <w:proofErr w:type="gramEnd"/>
    </w:p>
    <w:p w14:paraId="276007E2" w14:textId="77777777" w:rsidR="00B524C4" w:rsidRPr="007D1362" w:rsidRDefault="00B524C4" w:rsidP="00B524C4">
      <w:pPr>
        <w:pStyle w:val="Blockquote"/>
        <w:ind w:left="720"/>
        <w:jc w:val="both"/>
        <w:rPr>
          <w:sz w:val="22"/>
          <w:szCs w:val="22"/>
          <w:lang w:val="en-GB"/>
        </w:rPr>
      </w:pPr>
    </w:p>
    <w:p w14:paraId="4FF58753" w14:textId="77777777" w:rsidR="00D91FE1" w:rsidRPr="00B33EE6" w:rsidRDefault="00D91FE1" w:rsidP="00D91FE1">
      <w:pPr>
        <w:pStyle w:val="Blockquote"/>
        <w:ind w:left="720" w:right="357" w:hanging="360"/>
        <w:jc w:val="both"/>
        <w:rPr>
          <w:sz w:val="22"/>
          <w:szCs w:val="22"/>
          <w:lang w:val="en-GB"/>
        </w:rPr>
      </w:pPr>
      <w:r w:rsidRPr="00B33EE6">
        <w:rPr>
          <w:b/>
          <w:sz w:val="22"/>
          <w:szCs w:val="22"/>
          <w:u w:val="single"/>
          <w:lang w:val="en-GB"/>
        </w:rPr>
        <w:lastRenderedPageBreak/>
        <w:t>3)</w:t>
      </w:r>
      <w:r w:rsidRPr="00B33EE6">
        <w:rPr>
          <w:b/>
          <w:sz w:val="22"/>
          <w:szCs w:val="22"/>
          <w:u w:val="single"/>
          <w:lang w:val="en-GB"/>
        </w:rPr>
        <w:tab/>
        <w:t xml:space="preserve">Technical capacity of </w:t>
      </w:r>
      <w:proofErr w:type="gramStart"/>
      <w:r>
        <w:rPr>
          <w:b/>
          <w:sz w:val="22"/>
          <w:szCs w:val="22"/>
          <w:u w:val="single"/>
          <w:lang w:val="en-GB"/>
        </w:rPr>
        <w:t>tenderer</w:t>
      </w:r>
      <w:r w:rsidRPr="00B33EE6">
        <w:rPr>
          <w:sz w:val="22"/>
          <w:szCs w:val="22"/>
          <w:lang w:val="en-GB"/>
        </w:rPr>
        <w:t>(</w:t>
      </w:r>
      <w:proofErr w:type="gramEnd"/>
      <w:r w:rsidRPr="00B33EE6">
        <w:rPr>
          <w:sz w:val="22"/>
          <w:szCs w:val="22"/>
          <w:lang w:val="en-GB"/>
        </w:rPr>
        <w:t xml:space="preserve">based on items 5 and 6 of the tender form). The reference period which will be </w:t>
      </w:r>
      <w:proofErr w:type="gramStart"/>
      <w:r w:rsidRPr="00B33EE6">
        <w:rPr>
          <w:sz w:val="22"/>
          <w:szCs w:val="22"/>
          <w:lang w:val="en-GB"/>
        </w:rPr>
        <w:t>taken into account</w:t>
      </w:r>
      <w:proofErr w:type="gramEnd"/>
      <w:r w:rsidRPr="00B33EE6">
        <w:rPr>
          <w:sz w:val="22"/>
          <w:szCs w:val="22"/>
          <w:lang w:val="en-GB"/>
        </w:rPr>
        <w:t xml:space="preserve"> will be the </w:t>
      </w:r>
      <w:r w:rsidRPr="007D1362">
        <w:rPr>
          <w:sz w:val="22"/>
          <w:szCs w:val="22"/>
          <w:lang w:val="en-GB"/>
        </w:rPr>
        <w:t>last three years preceding</w:t>
      </w:r>
      <w:r>
        <w:rPr>
          <w:sz w:val="22"/>
          <w:szCs w:val="22"/>
          <w:lang w:val="en-GB"/>
        </w:rPr>
        <w:t xml:space="preserve"> the</w:t>
      </w:r>
      <w:r w:rsidRPr="00B33EE6">
        <w:rPr>
          <w:sz w:val="22"/>
          <w:szCs w:val="22"/>
          <w:lang w:val="en-GB"/>
        </w:rPr>
        <w:t xml:space="preserve"> submission deadline.</w:t>
      </w:r>
    </w:p>
    <w:p w14:paraId="195549AE" w14:textId="2579D26B" w:rsidR="00D91FE1" w:rsidRPr="002D7A3B" w:rsidRDefault="00D91FE1" w:rsidP="002D7A3B">
      <w:pPr>
        <w:pStyle w:val="Blockquote"/>
        <w:numPr>
          <w:ilvl w:val="0"/>
          <w:numId w:val="34"/>
        </w:numPr>
        <w:tabs>
          <w:tab w:val="clear" w:pos="360"/>
          <w:tab w:val="left" w:pos="709"/>
        </w:tabs>
        <w:ind w:left="709" w:hanging="283"/>
        <w:jc w:val="both"/>
        <w:rPr>
          <w:sz w:val="22"/>
          <w:szCs w:val="22"/>
          <w:lang w:val="en-GB"/>
        </w:rPr>
      </w:pPr>
      <w:r w:rsidRPr="00C45EB3">
        <w:rPr>
          <w:sz w:val="22"/>
          <w:szCs w:val="22"/>
          <w:lang w:val="en-GB"/>
        </w:rPr>
        <w:t xml:space="preserve">The tenderer has provided services with a budget of at least that of this contract accumulated from maximum </w:t>
      </w:r>
      <w:r w:rsidR="002D7A3B">
        <w:rPr>
          <w:sz w:val="22"/>
          <w:szCs w:val="22"/>
          <w:lang w:val="en-GB"/>
        </w:rPr>
        <w:t>(3)</w:t>
      </w:r>
      <w:r w:rsidRPr="002D7A3B">
        <w:rPr>
          <w:sz w:val="22"/>
          <w:szCs w:val="22"/>
          <w:lang w:val="en-GB"/>
        </w:rPr>
        <w:t xml:space="preserve"> </w:t>
      </w:r>
      <w:r w:rsidR="002D7A3B" w:rsidRPr="002D7A3B">
        <w:rPr>
          <w:sz w:val="22"/>
          <w:szCs w:val="22"/>
          <w:lang w:val="en-GB"/>
        </w:rPr>
        <w:t xml:space="preserve">three </w:t>
      </w:r>
      <w:r w:rsidRPr="002D7A3B">
        <w:rPr>
          <w:sz w:val="22"/>
          <w:szCs w:val="22"/>
          <w:lang w:val="en-GB"/>
        </w:rPr>
        <w:t xml:space="preserve">contracts </w:t>
      </w:r>
      <w:r w:rsidR="002D7A3B">
        <w:rPr>
          <w:sz w:val="22"/>
          <w:szCs w:val="22"/>
          <w:lang w:val="en-GB"/>
        </w:rPr>
        <w:t xml:space="preserve">implemented </w:t>
      </w:r>
      <w:r w:rsidRPr="002D7A3B">
        <w:rPr>
          <w:sz w:val="22"/>
          <w:szCs w:val="22"/>
          <w:lang w:val="en-GB"/>
        </w:rPr>
        <w:t>in similar fields at any moment during the last three years.</w:t>
      </w:r>
    </w:p>
    <w:p w14:paraId="77F85978" w14:textId="77777777" w:rsidR="00B644B9" w:rsidRDefault="00B644B9" w:rsidP="006E1BD0">
      <w:pPr>
        <w:pStyle w:val="Blockquote"/>
        <w:tabs>
          <w:tab w:val="left" w:pos="284"/>
        </w:tabs>
        <w:jc w:val="both"/>
        <w:rPr>
          <w:sz w:val="22"/>
          <w:szCs w:val="22"/>
          <w:lang w:val="en-GB"/>
        </w:rPr>
      </w:pPr>
      <w:r w:rsidRPr="00B644B9">
        <w:rPr>
          <w:sz w:val="22"/>
          <w:szCs w:val="22"/>
          <w:lang w:val="en-GB"/>
        </w:rPr>
        <w:t xml:space="preserve">This means that the service contract the tenderer refers to could have been started at any time during the indicated </w:t>
      </w:r>
      <w:proofErr w:type="gramStart"/>
      <w:r w:rsidRPr="00B644B9">
        <w:rPr>
          <w:sz w:val="22"/>
          <w:szCs w:val="22"/>
          <w:lang w:val="en-GB"/>
        </w:rPr>
        <w:t>period</w:t>
      </w:r>
      <w:proofErr w:type="gramEnd"/>
      <w:r w:rsidRPr="00B644B9">
        <w:rPr>
          <w:sz w:val="22"/>
          <w:szCs w:val="22"/>
          <w:lang w:val="en-GB"/>
        </w:rPr>
        <w:t xml:space="preserve">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0D8D58D1" w14:textId="77777777" w:rsidR="007121FB" w:rsidRPr="00B33EE6" w:rsidRDefault="004F00C7" w:rsidP="00B73555">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02950619"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66A58910" w14:textId="4EB7EBC5" w:rsidR="006F5FD0" w:rsidRPr="00B33EE6" w:rsidRDefault="00F33539" w:rsidP="00C957C0">
      <w:pPr>
        <w:pStyle w:val="Blockquote"/>
        <w:ind w:right="1"/>
        <w:jc w:val="both"/>
        <w:rPr>
          <w:sz w:val="22"/>
          <w:szCs w:val="22"/>
          <w:lang w:val="en-GB"/>
        </w:rPr>
      </w:pPr>
      <w:r>
        <w:rPr>
          <w:sz w:val="22"/>
          <w:szCs w:val="22"/>
          <w:lang w:val="en-GB"/>
        </w:rPr>
        <w:t>Best</w:t>
      </w:r>
      <w:r w:rsidR="00B044C9">
        <w:rPr>
          <w:sz w:val="22"/>
          <w:szCs w:val="22"/>
          <w:lang w:val="en-GB"/>
        </w:rPr>
        <w:t xml:space="preserve"> </w:t>
      </w:r>
      <w:r w:rsidR="00060001" w:rsidRPr="00B619CC">
        <w:rPr>
          <w:lang w:val="en-GB"/>
        </w:rPr>
        <w:t xml:space="preserve">price-quality </w:t>
      </w:r>
      <w:r>
        <w:rPr>
          <w:lang w:val="en-GB"/>
        </w:rPr>
        <w:t>ratio.</w:t>
      </w:r>
    </w:p>
    <w:p w14:paraId="77881522" w14:textId="77777777" w:rsidR="006F5FD0" w:rsidRPr="00B33EE6" w:rsidRDefault="00000000">
      <w:pPr>
        <w:rPr>
          <w:sz w:val="22"/>
          <w:szCs w:val="22"/>
          <w:lang w:val="en-GB"/>
        </w:rPr>
      </w:pPr>
      <w:r>
        <w:rPr>
          <w:snapToGrid/>
          <w:sz w:val="22"/>
          <w:szCs w:val="22"/>
          <w:lang w:val="en-GB"/>
        </w:rPr>
        <w:pict w14:anchorId="37C4C767">
          <v:line id="_x0000_s2055" style="position:absolute;z-index:251659776" from="0,12pt" to="468pt,12.05pt" o:allowincell="f" strokecolor="#d4d4d4" strokeweight="1.75pt">
            <v:shadow on="t" origin=",32385f" offset="0,-1pt"/>
          </v:line>
        </w:pict>
      </w:r>
    </w:p>
    <w:p w14:paraId="3A9FAFE4" w14:textId="77777777" w:rsidR="006F5FD0" w:rsidRPr="00B33EE6" w:rsidRDefault="00994EA3">
      <w:pPr>
        <w:keepNext/>
        <w:jc w:val="center"/>
        <w:rPr>
          <w:sz w:val="28"/>
          <w:szCs w:val="28"/>
          <w:lang w:val="en-GB"/>
        </w:rPr>
      </w:pPr>
      <w:r w:rsidRPr="00B33EE6">
        <w:rPr>
          <w:rStyle w:val="Strong"/>
          <w:sz w:val="28"/>
          <w:szCs w:val="28"/>
          <w:lang w:val="en-GB"/>
        </w:rPr>
        <w:t>TENDERING</w:t>
      </w:r>
    </w:p>
    <w:p w14:paraId="1B2B7F18"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EB77736"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p>
    <w:p w14:paraId="0F653500"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38AF0782" w14:textId="5D831F05"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062938">
        <w:rPr>
          <w:rStyle w:val="Strong"/>
          <w:b w:val="0"/>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A660E5" w:rsidRPr="00A660E5">
        <w:t xml:space="preserve"> </w:t>
      </w:r>
      <w:hyperlink r:id="rId11" w:anchor="Annexes-AnnexesB(Ch.3):Servicecontracts" w:history="1">
        <w:r w:rsidR="00A660E5" w:rsidRPr="00706ADA">
          <w:rPr>
            <w:rStyle w:val="Hyperlink"/>
            <w:sz w:val="22"/>
            <w:szCs w:val="22"/>
            <w:lang w:val="en-GB"/>
          </w:rPr>
          <w:t>https://wikis.ec.europa.eu/display/ExactExternalWiki/Annexes#Annexes-AnnexesB(Ch.3):Servicecontracts</w:t>
        </w:r>
      </w:hyperlink>
      <w:r w:rsidR="006714ED" w:rsidRPr="00B33EE6">
        <w:rPr>
          <w:sz w:val="22"/>
          <w:szCs w:val="22"/>
          <w:lang w:val="en-GB"/>
        </w:rPr>
        <w:t xml:space="preserve">, under the zip file called Simplified Tender dossier. </w:t>
      </w:r>
    </w:p>
    <w:p w14:paraId="2DBFDD25"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3493A2E4" w14:textId="77777777" w:rsidR="00A660E5" w:rsidRDefault="00A660E5">
      <w:pPr>
        <w:pStyle w:val="Blockquote"/>
        <w:jc w:val="both"/>
      </w:pPr>
      <w:hyperlink r:id="rId12" w:anchor="Annexes-AnnexesA(Ch.2):General" w:history="1">
        <w:r w:rsidRPr="00C14D56">
          <w:rPr>
            <w:rStyle w:val="Hyperlink"/>
            <w:sz w:val="22"/>
            <w:szCs w:val="22"/>
          </w:rPr>
          <w:t>https://wikis.ec.europa.eu/display/ExactExternalWiki/Annexes#Annexes-AnnexesA(Ch.2):General</w:t>
        </w:r>
      </w:hyperlink>
    </w:p>
    <w:p w14:paraId="1EDCE57D"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1B5CAC0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4D40442F"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w:t>
      </w:r>
      <w:r w:rsidRPr="00B33EE6">
        <w:rPr>
          <w:sz w:val="22"/>
          <w:szCs w:val="22"/>
          <w:lang w:val="en-GB"/>
        </w:rPr>
        <w:lastRenderedPageBreak/>
        <w:t xml:space="preserve">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14:paraId="3584AF65"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22EF75CD" w14:textId="1DB97ADA" w:rsidR="00EB3739" w:rsidRPr="00B33EE6" w:rsidRDefault="00502BBF" w:rsidP="00120BC3">
      <w:pPr>
        <w:pStyle w:val="Blockquote"/>
        <w:jc w:val="both"/>
        <w:rPr>
          <w:rStyle w:val="Strong"/>
          <w:b w:val="0"/>
          <w:sz w:val="22"/>
          <w:szCs w:val="22"/>
          <w:lang w:val="en-GB"/>
        </w:rPr>
      </w:pPr>
      <w:r w:rsidRPr="00B33EE6">
        <w:rPr>
          <w:sz w:val="22"/>
          <w:szCs w:val="22"/>
          <w:lang w:val="en-GB"/>
        </w:rPr>
        <w:t xml:space="preserve">By submitting a </w:t>
      </w:r>
      <w:proofErr w:type="gramStart"/>
      <w:r w:rsidRPr="00B33EE6">
        <w:rPr>
          <w:sz w:val="22"/>
          <w:szCs w:val="22"/>
          <w:lang w:val="en-GB"/>
        </w:rPr>
        <w:t>tender tenderers</w:t>
      </w:r>
      <w:proofErr w:type="gramEnd"/>
      <w:r w:rsidRPr="00B33EE6">
        <w:rPr>
          <w:sz w:val="22"/>
          <w:szCs w:val="22"/>
          <w:lang w:val="en-GB"/>
        </w:rPr>
        <w:t xml:space="preserve"> accept to receive notification of the outcome of the procedure by electronic means.</w:t>
      </w:r>
    </w:p>
    <w:p w14:paraId="57870500"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71D7AE6F"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7A4BC591" w14:textId="77777777"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47E7459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0E65535A"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603B5E96" w14:textId="77777777"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60A897DA" w14:textId="6ABE2223" w:rsidR="00FD4571" w:rsidRPr="00010F91" w:rsidRDefault="00FD4571" w:rsidP="00FD4571">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00510F7C">
        <w:rPr>
          <w:lang w:val="en-GB"/>
        </w:rPr>
        <w:t>RSD</w:t>
      </w:r>
      <w:r>
        <w:rPr>
          <w:lang w:val="en-GB"/>
        </w:rPr>
        <w:t xml:space="preserve">. If applicable, where a candidate refers to amounts originally expressed in a different currency, the conversion to EUR or RSD shall be made in accordance with the </w:t>
      </w:r>
      <w:proofErr w:type="spellStart"/>
      <w:r>
        <w:rPr>
          <w:lang w:val="en-GB"/>
        </w:rPr>
        <w:t>InforEuro</w:t>
      </w:r>
      <w:proofErr w:type="spellEnd"/>
      <w:r>
        <w:rPr>
          <w:lang w:val="en-GB"/>
        </w:rPr>
        <w:t xml:space="preserve"> exchange rate of </w:t>
      </w:r>
      <w:r w:rsidR="00A642F5">
        <w:rPr>
          <w:lang w:val="en-GB"/>
        </w:rPr>
        <w:t>October</w:t>
      </w:r>
      <w:r w:rsidR="00062938" w:rsidRPr="005B086D">
        <w:rPr>
          <w:lang w:val="en-GB"/>
        </w:rPr>
        <w:t xml:space="preserve"> </w:t>
      </w:r>
      <w:r w:rsidRPr="005B086D">
        <w:rPr>
          <w:lang w:val="en-GB"/>
        </w:rPr>
        <w:t>202</w:t>
      </w:r>
      <w:r w:rsidR="00120BC3">
        <w:rPr>
          <w:lang w:val="en-GB"/>
        </w:rPr>
        <w:t>5</w:t>
      </w:r>
      <w:r w:rsidR="008D3391">
        <w:rPr>
          <w:lang w:val="en-GB"/>
        </w:rPr>
        <w:t xml:space="preserve"> </w:t>
      </w:r>
      <w:r>
        <w:rPr>
          <w:lang w:val="en-GB"/>
        </w:rPr>
        <w:t xml:space="preserve">which can be found at the following address: </w:t>
      </w:r>
      <w:hyperlink r:id="rId13" w:history="1">
        <w:r w:rsidR="00A660E5" w:rsidRPr="00AB6029">
          <w:rPr>
            <w:rStyle w:val="Hyperlink"/>
            <w:lang w:val="en-GB"/>
          </w:rPr>
          <w:t>http://ec.europa.eu/budget/graphs/inforeuro.html</w:t>
        </w:r>
      </w:hyperlink>
      <w:r>
        <w:rPr>
          <w:lang w:val="en-GB"/>
        </w:rPr>
        <w:t>.</w:t>
      </w:r>
    </w:p>
    <w:p w14:paraId="3ED66D99" w14:textId="77777777" w:rsidR="00FD4571" w:rsidRPr="00F9055E" w:rsidRDefault="00FD4571" w:rsidP="00FD4571">
      <w:pPr>
        <w:pStyle w:val="Blockquote"/>
        <w:jc w:val="both"/>
        <w:rPr>
          <w:sz w:val="22"/>
          <w:szCs w:val="22"/>
          <w:lang w:val="en-GB"/>
        </w:rPr>
      </w:pPr>
    </w:p>
    <w:sectPr w:rsidR="00FD4571" w:rsidRPr="00F9055E" w:rsidSect="00037167">
      <w:footerReference w:type="default" r:id="rId14"/>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6A360" w14:textId="77777777" w:rsidR="00B017D9" w:rsidRDefault="00B017D9">
      <w:r>
        <w:separator/>
      </w:r>
    </w:p>
  </w:endnote>
  <w:endnote w:type="continuationSeparator" w:id="0">
    <w:p w14:paraId="4218ED6A" w14:textId="77777777" w:rsidR="00B017D9" w:rsidRDefault="00B01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FB221" w14:textId="7777777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A967F9"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A967F9" w:rsidRPr="00B33EE6">
      <w:rPr>
        <w:rStyle w:val="PageNumber"/>
        <w:sz w:val="18"/>
        <w:szCs w:val="18"/>
        <w:lang w:val="en-GB"/>
      </w:rPr>
      <w:fldChar w:fldCharType="separate"/>
    </w:r>
    <w:r w:rsidR="009A10A6">
      <w:rPr>
        <w:rStyle w:val="PageNumber"/>
        <w:noProof/>
        <w:sz w:val="18"/>
        <w:szCs w:val="18"/>
        <w:lang w:val="en-GB"/>
      </w:rPr>
      <w:t>2</w:t>
    </w:r>
    <w:r w:rsidR="00A967F9"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9A10A6" w:rsidRPr="009A10A6">
        <w:rPr>
          <w:rStyle w:val="PageNumber"/>
          <w:noProof/>
          <w:sz w:val="18"/>
          <w:szCs w:val="18"/>
          <w:lang w:val="en-GB"/>
        </w:rPr>
        <w:t>5</w:t>
      </w:r>
    </w:fldSimple>
  </w:p>
  <w:p w14:paraId="6CF192F9" w14:textId="77777777" w:rsidR="009E37EB" w:rsidRPr="00B33EE6" w:rsidRDefault="009E37EB" w:rsidP="009E37EB">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404A8D">
      <w:rPr>
        <w:noProof/>
        <w:sz w:val="18"/>
        <w:szCs w:val="18"/>
        <w:lang w:val="en-GB"/>
      </w:rPr>
      <w:t>b8o3_contractnotice_simp_neg_en</w:t>
    </w:r>
    <w:r w:rsidRPr="00B33EE6">
      <w:rPr>
        <w:sz w:val="18"/>
        <w:szCs w:val="18"/>
        <w:lang w:val="en-GB"/>
      </w:rPr>
      <w:fldChar w:fldCharType="end"/>
    </w:r>
  </w:p>
  <w:p w14:paraId="0AA04562" w14:textId="77777777" w:rsidR="00EF0A8C" w:rsidRPr="00B33EE6" w:rsidRDefault="00EF0A8C" w:rsidP="009E37EB">
    <w:pPr>
      <w:pStyle w:val="Footer"/>
      <w:spacing w:before="0" w:after="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0FAE08" w14:textId="77777777" w:rsidR="00B017D9" w:rsidRDefault="00B017D9">
      <w:r>
        <w:separator/>
      </w:r>
    </w:p>
  </w:footnote>
  <w:footnote w:type="continuationSeparator" w:id="0">
    <w:p w14:paraId="7EB89147" w14:textId="77777777" w:rsidR="00B017D9" w:rsidRDefault="00B017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791379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82033881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602031596">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374765179">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69484283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463734944">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411537338">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67728460">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85623106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83233051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51859188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612177708">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569191944">
    <w:abstractNumId w:val="17"/>
  </w:num>
  <w:num w:numId="14" w16cid:durableId="138178132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61120195">
    <w:abstractNumId w:val="13"/>
  </w:num>
  <w:num w:numId="16" w16cid:durableId="540558312">
    <w:abstractNumId w:val="15"/>
  </w:num>
  <w:num w:numId="17" w16cid:durableId="1343554914">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88745197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206987248">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608052036">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808669125">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411053503">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815076248">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740328528">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523522051">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2084981229">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22506928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819683072">
    <w:abstractNumId w:val="27"/>
  </w:num>
  <w:num w:numId="29" w16cid:durableId="1079139441">
    <w:abstractNumId w:val="27"/>
  </w:num>
  <w:num w:numId="30" w16cid:durableId="2027050892">
    <w:abstractNumId w:val="27"/>
  </w:num>
  <w:num w:numId="31" w16cid:durableId="587466317">
    <w:abstractNumId w:val="27"/>
  </w:num>
  <w:num w:numId="32" w16cid:durableId="1826048637">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510947242">
    <w:abstractNumId w:val="36"/>
  </w:num>
  <w:num w:numId="34" w16cid:durableId="364839815">
    <w:abstractNumId w:val="41"/>
  </w:num>
  <w:num w:numId="35" w16cid:durableId="1086801573">
    <w:abstractNumId w:val="35"/>
  </w:num>
  <w:num w:numId="36" w16cid:durableId="1686856824">
    <w:abstractNumId w:val="33"/>
  </w:num>
  <w:num w:numId="37" w16cid:durableId="675811227">
    <w:abstractNumId w:val="37"/>
  </w:num>
  <w:num w:numId="38" w16cid:durableId="2048724241">
    <w:abstractNumId w:val="39"/>
  </w:num>
  <w:num w:numId="39" w16cid:durableId="573274458">
    <w:abstractNumId w:val="43"/>
  </w:num>
  <w:num w:numId="40" w16cid:durableId="1105349672">
    <w:abstractNumId w:val="44"/>
  </w:num>
  <w:num w:numId="41" w16cid:durableId="753359584">
    <w:abstractNumId w:val="40"/>
  </w:num>
  <w:num w:numId="42" w16cid:durableId="2098205189">
    <w:abstractNumId w:val="42"/>
  </w:num>
  <w:num w:numId="43" w16cid:durableId="1424455921">
    <w:abstractNumId w:val="38"/>
  </w:num>
  <w:num w:numId="44" w16cid:durableId="105605356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es-ES_tradnl" w:vendorID="64" w:dllVersion="0" w:nlCheck="1" w:checkStyle="0"/>
  <w:activeWritingStyle w:appName="MSWord" w:lang="fr-BE" w:vendorID="64" w:dllVersion="6" w:nlCheck="1" w:checkStyle="1"/>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15BD2"/>
    <w:rsid w:val="0002004D"/>
    <w:rsid w:val="00022D5F"/>
    <w:rsid w:val="0003004C"/>
    <w:rsid w:val="00030841"/>
    <w:rsid w:val="00030910"/>
    <w:rsid w:val="000333FE"/>
    <w:rsid w:val="00037167"/>
    <w:rsid w:val="00051D1D"/>
    <w:rsid w:val="00060001"/>
    <w:rsid w:val="0006084A"/>
    <w:rsid w:val="00062938"/>
    <w:rsid w:val="00063FB5"/>
    <w:rsid w:val="00080900"/>
    <w:rsid w:val="00080982"/>
    <w:rsid w:val="000822EC"/>
    <w:rsid w:val="00087A72"/>
    <w:rsid w:val="00095030"/>
    <w:rsid w:val="000A0D57"/>
    <w:rsid w:val="000A20EA"/>
    <w:rsid w:val="000A3758"/>
    <w:rsid w:val="000B693E"/>
    <w:rsid w:val="000B7C91"/>
    <w:rsid w:val="000C1101"/>
    <w:rsid w:val="000C1522"/>
    <w:rsid w:val="000C4FF0"/>
    <w:rsid w:val="000D1732"/>
    <w:rsid w:val="000D3847"/>
    <w:rsid w:val="000D3EBF"/>
    <w:rsid w:val="000D56D6"/>
    <w:rsid w:val="000E2938"/>
    <w:rsid w:val="000E4709"/>
    <w:rsid w:val="000F0F6C"/>
    <w:rsid w:val="000F1340"/>
    <w:rsid w:val="000F5DEF"/>
    <w:rsid w:val="0010162C"/>
    <w:rsid w:val="00103B03"/>
    <w:rsid w:val="00105302"/>
    <w:rsid w:val="001164B6"/>
    <w:rsid w:val="00120BC3"/>
    <w:rsid w:val="00120DAF"/>
    <w:rsid w:val="0012404E"/>
    <w:rsid w:val="0013314C"/>
    <w:rsid w:val="0014405E"/>
    <w:rsid w:val="00145CFA"/>
    <w:rsid w:val="0014692C"/>
    <w:rsid w:val="00150687"/>
    <w:rsid w:val="00154818"/>
    <w:rsid w:val="00165950"/>
    <w:rsid w:val="001661F7"/>
    <w:rsid w:val="00166596"/>
    <w:rsid w:val="00171F2E"/>
    <w:rsid w:val="00180D47"/>
    <w:rsid w:val="001903F3"/>
    <w:rsid w:val="001951FE"/>
    <w:rsid w:val="001A59BB"/>
    <w:rsid w:val="001B1702"/>
    <w:rsid w:val="001B2571"/>
    <w:rsid w:val="001C21A2"/>
    <w:rsid w:val="001C64F1"/>
    <w:rsid w:val="001D19A6"/>
    <w:rsid w:val="001D55F7"/>
    <w:rsid w:val="001E50A2"/>
    <w:rsid w:val="001F0839"/>
    <w:rsid w:val="001F1546"/>
    <w:rsid w:val="001F6AB7"/>
    <w:rsid w:val="001F780C"/>
    <w:rsid w:val="00201320"/>
    <w:rsid w:val="00212656"/>
    <w:rsid w:val="00213E14"/>
    <w:rsid w:val="00215403"/>
    <w:rsid w:val="00216179"/>
    <w:rsid w:val="002174A2"/>
    <w:rsid w:val="00226829"/>
    <w:rsid w:val="00233B9D"/>
    <w:rsid w:val="00233DDA"/>
    <w:rsid w:val="00235A71"/>
    <w:rsid w:val="002413EA"/>
    <w:rsid w:val="00243849"/>
    <w:rsid w:val="002575AA"/>
    <w:rsid w:val="00266EB9"/>
    <w:rsid w:val="002753AD"/>
    <w:rsid w:val="00283EA6"/>
    <w:rsid w:val="00294E7D"/>
    <w:rsid w:val="002B2145"/>
    <w:rsid w:val="002C5D0E"/>
    <w:rsid w:val="002D266E"/>
    <w:rsid w:val="002D4121"/>
    <w:rsid w:val="002D5DFD"/>
    <w:rsid w:val="002D7A3B"/>
    <w:rsid w:val="002E1B83"/>
    <w:rsid w:val="002E2635"/>
    <w:rsid w:val="002E7D33"/>
    <w:rsid w:val="002F4E69"/>
    <w:rsid w:val="003045C3"/>
    <w:rsid w:val="00313F6B"/>
    <w:rsid w:val="00322D52"/>
    <w:rsid w:val="003232ED"/>
    <w:rsid w:val="00323BDD"/>
    <w:rsid w:val="003262FC"/>
    <w:rsid w:val="00326B16"/>
    <w:rsid w:val="00327E0B"/>
    <w:rsid w:val="00330261"/>
    <w:rsid w:val="003378F6"/>
    <w:rsid w:val="00342E7F"/>
    <w:rsid w:val="00347673"/>
    <w:rsid w:val="003574F5"/>
    <w:rsid w:val="00357E25"/>
    <w:rsid w:val="00362824"/>
    <w:rsid w:val="003637F1"/>
    <w:rsid w:val="00364564"/>
    <w:rsid w:val="003670BA"/>
    <w:rsid w:val="003717BC"/>
    <w:rsid w:val="00376F34"/>
    <w:rsid w:val="00381082"/>
    <w:rsid w:val="003861D9"/>
    <w:rsid w:val="0038633F"/>
    <w:rsid w:val="00386E96"/>
    <w:rsid w:val="0038795F"/>
    <w:rsid w:val="0038796E"/>
    <w:rsid w:val="0039147E"/>
    <w:rsid w:val="0039347D"/>
    <w:rsid w:val="003947E7"/>
    <w:rsid w:val="00397073"/>
    <w:rsid w:val="003A4357"/>
    <w:rsid w:val="003B1B35"/>
    <w:rsid w:val="003C1515"/>
    <w:rsid w:val="003C532E"/>
    <w:rsid w:val="003D16FB"/>
    <w:rsid w:val="003D694D"/>
    <w:rsid w:val="003D6CAD"/>
    <w:rsid w:val="003E30D6"/>
    <w:rsid w:val="003E782D"/>
    <w:rsid w:val="00400098"/>
    <w:rsid w:val="0040360C"/>
    <w:rsid w:val="00404A8D"/>
    <w:rsid w:val="004108A4"/>
    <w:rsid w:val="00421D44"/>
    <w:rsid w:val="0042251A"/>
    <w:rsid w:val="00424124"/>
    <w:rsid w:val="0043533D"/>
    <w:rsid w:val="00445514"/>
    <w:rsid w:val="00452ED8"/>
    <w:rsid w:val="0045494F"/>
    <w:rsid w:val="004567DF"/>
    <w:rsid w:val="00472630"/>
    <w:rsid w:val="00473883"/>
    <w:rsid w:val="00476D80"/>
    <w:rsid w:val="00480B5C"/>
    <w:rsid w:val="00482E0D"/>
    <w:rsid w:val="004850B4"/>
    <w:rsid w:val="004901C2"/>
    <w:rsid w:val="004916FF"/>
    <w:rsid w:val="004957E5"/>
    <w:rsid w:val="004977C9"/>
    <w:rsid w:val="004B7E3B"/>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38C"/>
    <w:rsid w:val="00502BBF"/>
    <w:rsid w:val="00503CD9"/>
    <w:rsid w:val="005046CD"/>
    <w:rsid w:val="00505437"/>
    <w:rsid w:val="005070DB"/>
    <w:rsid w:val="00510F7C"/>
    <w:rsid w:val="00513F0F"/>
    <w:rsid w:val="005142D7"/>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1022"/>
    <w:rsid w:val="005A21DC"/>
    <w:rsid w:val="005A25E1"/>
    <w:rsid w:val="005B086D"/>
    <w:rsid w:val="005B35A2"/>
    <w:rsid w:val="005B4F80"/>
    <w:rsid w:val="005B5E3C"/>
    <w:rsid w:val="005C04FC"/>
    <w:rsid w:val="005C71EF"/>
    <w:rsid w:val="005D41DD"/>
    <w:rsid w:val="005F5566"/>
    <w:rsid w:val="005F776D"/>
    <w:rsid w:val="0060359F"/>
    <w:rsid w:val="0061336A"/>
    <w:rsid w:val="00614CC3"/>
    <w:rsid w:val="006251C4"/>
    <w:rsid w:val="006309DE"/>
    <w:rsid w:val="00632BDC"/>
    <w:rsid w:val="0064390B"/>
    <w:rsid w:val="00653B2C"/>
    <w:rsid w:val="006637D6"/>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D330F"/>
    <w:rsid w:val="006D6080"/>
    <w:rsid w:val="006E0C6A"/>
    <w:rsid w:val="006E1BD0"/>
    <w:rsid w:val="006E3377"/>
    <w:rsid w:val="006E625F"/>
    <w:rsid w:val="006F5FD0"/>
    <w:rsid w:val="006F7885"/>
    <w:rsid w:val="007046C8"/>
    <w:rsid w:val="00706E7C"/>
    <w:rsid w:val="00710A38"/>
    <w:rsid w:val="007121FB"/>
    <w:rsid w:val="007129D6"/>
    <w:rsid w:val="00712CB3"/>
    <w:rsid w:val="00715755"/>
    <w:rsid w:val="00731A9A"/>
    <w:rsid w:val="0073292C"/>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D45E4"/>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45F81"/>
    <w:rsid w:val="00862885"/>
    <w:rsid w:val="0086718C"/>
    <w:rsid w:val="0087086B"/>
    <w:rsid w:val="00881C2D"/>
    <w:rsid w:val="0088366B"/>
    <w:rsid w:val="00894E29"/>
    <w:rsid w:val="0089693D"/>
    <w:rsid w:val="008A1514"/>
    <w:rsid w:val="008B0830"/>
    <w:rsid w:val="008B77CD"/>
    <w:rsid w:val="008C3178"/>
    <w:rsid w:val="008C68A0"/>
    <w:rsid w:val="008D1243"/>
    <w:rsid w:val="008D3391"/>
    <w:rsid w:val="008D3E45"/>
    <w:rsid w:val="008D7C31"/>
    <w:rsid w:val="008E2D12"/>
    <w:rsid w:val="008F294D"/>
    <w:rsid w:val="008F3B5D"/>
    <w:rsid w:val="008F5E7A"/>
    <w:rsid w:val="0090027C"/>
    <w:rsid w:val="009055F3"/>
    <w:rsid w:val="009066B6"/>
    <w:rsid w:val="00907556"/>
    <w:rsid w:val="00913817"/>
    <w:rsid w:val="00913CBA"/>
    <w:rsid w:val="00925F7F"/>
    <w:rsid w:val="009260B8"/>
    <w:rsid w:val="0092731B"/>
    <w:rsid w:val="009317C0"/>
    <w:rsid w:val="00933735"/>
    <w:rsid w:val="009352F4"/>
    <w:rsid w:val="00940E1D"/>
    <w:rsid w:val="009510CB"/>
    <w:rsid w:val="00952960"/>
    <w:rsid w:val="00954FB8"/>
    <w:rsid w:val="00956BA0"/>
    <w:rsid w:val="009705C9"/>
    <w:rsid w:val="009707C4"/>
    <w:rsid w:val="00970A93"/>
    <w:rsid w:val="00970B01"/>
    <w:rsid w:val="00971962"/>
    <w:rsid w:val="00971CC5"/>
    <w:rsid w:val="00971CC7"/>
    <w:rsid w:val="00980AEA"/>
    <w:rsid w:val="009835B9"/>
    <w:rsid w:val="00991002"/>
    <w:rsid w:val="00991AB6"/>
    <w:rsid w:val="00994EA3"/>
    <w:rsid w:val="009A10A6"/>
    <w:rsid w:val="009A38DE"/>
    <w:rsid w:val="009B06B5"/>
    <w:rsid w:val="009B69BE"/>
    <w:rsid w:val="009C2D8B"/>
    <w:rsid w:val="009E37EB"/>
    <w:rsid w:val="009E5BC1"/>
    <w:rsid w:val="009F0852"/>
    <w:rsid w:val="009F09B5"/>
    <w:rsid w:val="009F128B"/>
    <w:rsid w:val="009F12A5"/>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42F5"/>
    <w:rsid w:val="00A660E5"/>
    <w:rsid w:val="00A666EC"/>
    <w:rsid w:val="00A779FE"/>
    <w:rsid w:val="00A77B07"/>
    <w:rsid w:val="00A8157B"/>
    <w:rsid w:val="00A84E04"/>
    <w:rsid w:val="00A85E8A"/>
    <w:rsid w:val="00A94ED6"/>
    <w:rsid w:val="00A967F9"/>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17D9"/>
    <w:rsid w:val="00B044C9"/>
    <w:rsid w:val="00B063F9"/>
    <w:rsid w:val="00B06D60"/>
    <w:rsid w:val="00B112A1"/>
    <w:rsid w:val="00B14398"/>
    <w:rsid w:val="00B174A5"/>
    <w:rsid w:val="00B200AF"/>
    <w:rsid w:val="00B27B8B"/>
    <w:rsid w:val="00B33EE6"/>
    <w:rsid w:val="00B42975"/>
    <w:rsid w:val="00B46840"/>
    <w:rsid w:val="00B503CB"/>
    <w:rsid w:val="00B50F8D"/>
    <w:rsid w:val="00B524C4"/>
    <w:rsid w:val="00B60EC5"/>
    <w:rsid w:val="00B644B9"/>
    <w:rsid w:val="00B73555"/>
    <w:rsid w:val="00B738A7"/>
    <w:rsid w:val="00B7586A"/>
    <w:rsid w:val="00B766F9"/>
    <w:rsid w:val="00B77AD8"/>
    <w:rsid w:val="00B805A5"/>
    <w:rsid w:val="00B83DA1"/>
    <w:rsid w:val="00B84AED"/>
    <w:rsid w:val="00B84FFD"/>
    <w:rsid w:val="00B90EE0"/>
    <w:rsid w:val="00B92478"/>
    <w:rsid w:val="00B9793F"/>
    <w:rsid w:val="00BA0765"/>
    <w:rsid w:val="00BA44A3"/>
    <w:rsid w:val="00BA7C3E"/>
    <w:rsid w:val="00BB2689"/>
    <w:rsid w:val="00BC353E"/>
    <w:rsid w:val="00BD5942"/>
    <w:rsid w:val="00BD65BA"/>
    <w:rsid w:val="00BD69EF"/>
    <w:rsid w:val="00BE08EC"/>
    <w:rsid w:val="00BE3544"/>
    <w:rsid w:val="00BE595A"/>
    <w:rsid w:val="00BE5F29"/>
    <w:rsid w:val="00BE783C"/>
    <w:rsid w:val="00BF18EE"/>
    <w:rsid w:val="00C00D44"/>
    <w:rsid w:val="00C0284A"/>
    <w:rsid w:val="00C03AF5"/>
    <w:rsid w:val="00C04FCE"/>
    <w:rsid w:val="00C067C5"/>
    <w:rsid w:val="00C06C24"/>
    <w:rsid w:val="00C0772E"/>
    <w:rsid w:val="00C13B30"/>
    <w:rsid w:val="00C13DE9"/>
    <w:rsid w:val="00C147B2"/>
    <w:rsid w:val="00C171B6"/>
    <w:rsid w:val="00C2011B"/>
    <w:rsid w:val="00C2062A"/>
    <w:rsid w:val="00C30183"/>
    <w:rsid w:val="00C316FC"/>
    <w:rsid w:val="00C33B0D"/>
    <w:rsid w:val="00C3644F"/>
    <w:rsid w:val="00C36666"/>
    <w:rsid w:val="00C43AAC"/>
    <w:rsid w:val="00C45EB3"/>
    <w:rsid w:val="00C460D8"/>
    <w:rsid w:val="00C61B8C"/>
    <w:rsid w:val="00C712DE"/>
    <w:rsid w:val="00C7535A"/>
    <w:rsid w:val="00C81BA9"/>
    <w:rsid w:val="00C836E5"/>
    <w:rsid w:val="00C83C65"/>
    <w:rsid w:val="00C840D0"/>
    <w:rsid w:val="00C867B9"/>
    <w:rsid w:val="00C957C0"/>
    <w:rsid w:val="00CA3B1B"/>
    <w:rsid w:val="00CB23E3"/>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4931"/>
    <w:rsid w:val="00D46724"/>
    <w:rsid w:val="00D517A4"/>
    <w:rsid w:val="00D51C7E"/>
    <w:rsid w:val="00D549F4"/>
    <w:rsid w:val="00D64101"/>
    <w:rsid w:val="00D8773C"/>
    <w:rsid w:val="00D91FE1"/>
    <w:rsid w:val="00D93082"/>
    <w:rsid w:val="00D97139"/>
    <w:rsid w:val="00DA0ABA"/>
    <w:rsid w:val="00DA28BE"/>
    <w:rsid w:val="00DC0253"/>
    <w:rsid w:val="00DC4F70"/>
    <w:rsid w:val="00DC753D"/>
    <w:rsid w:val="00DD0CD4"/>
    <w:rsid w:val="00DD71C0"/>
    <w:rsid w:val="00DF04F0"/>
    <w:rsid w:val="00DF5B9D"/>
    <w:rsid w:val="00DF6EBD"/>
    <w:rsid w:val="00E147D3"/>
    <w:rsid w:val="00E14EC2"/>
    <w:rsid w:val="00E1782A"/>
    <w:rsid w:val="00E17CCF"/>
    <w:rsid w:val="00E21BC3"/>
    <w:rsid w:val="00E23A94"/>
    <w:rsid w:val="00E30BB5"/>
    <w:rsid w:val="00E3141D"/>
    <w:rsid w:val="00E31447"/>
    <w:rsid w:val="00E422A2"/>
    <w:rsid w:val="00E44018"/>
    <w:rsid w:val="00E5220B"/>
    <w:rsid w:val="00E6172B"/>
    <w:rsid w:val="00E66A55"/>
    <w:rsid w:val="00E713DA"/>
    <w:rsid w:val="00E813B7"/>
    <w:rsid w:val="00E82874"/>
    <w:rsid w:val="00E845AC"/>
    <w:rsid w:val="00E867FC"/>
    <w:rsid w:val="00E9047D"/>
    <w:rsid w:val="00EA0ACE"/>
    <w:rsid w:val="00EA399C"/>
    <w:rsid w:val="00EB3739"/>
    <w:rsid w:val="00EB4C19"/>
    <w:rsid w:val="00EC0599"/>
    <w:rsid w:val="00EC1215"/>
    <w:rsid w:val="00EC7EB7"/>
    <w:rsid w:val="00ED5FA0"/>
    <w:rsid w:val="00EE0A07"/>
    <w:rsid w:val="00EE6E92"/>
    <w:rsid w:val="00EF03C9"/>
    <w:rsid w:val="00EF0A8C"/>
    <w:rsid w:val="00EF204C"/>
    <w:rsid w:val="00EF6428"/>
    <w:rsid w:val="00EF6A28"/>
    <w:rsid w:val="00EF6FBF"/>
    <w:rsid w:val="00F014D9"/>
    <w:rsid w:val="00F05BF1"/>
    <w:rsid w:val="00F07EE2"/>
    <w:rsid w:val="00F1778E"/>
    <w:rsid w:val="00F17A90"/>
    <w:rsid w:val="00F233FF"/>
    <w:rsid w:val="00F25EB0"/>
    <w:rsid w:val="00F27C45"/>
    <w:rsid w:val="00F33539"/>
    <w:rsid w:val="00F33C45"/>
    <w:rsid w:val="00F46873"/>
    <w:rsid w:val="00F4786D"/>
    <w:rsid w:val="00F504CC"/>
    <w:rsid w:val="00F50E8B"/>
    <w:rsid w:val="00F60220"/>
    <w:rsid w:val="00F77C8A"/>
    <w:rsid w:val="00F86AAA"/>
    <w:rsid w:val="00F9055E"/>
    <w:rsid w:val="00F91683"/>
    <w:rsid w:val="00FA17FC"/>
    <w:rsid w:val="00FB17AC"/>
    <w:rsid w:val="00FB41D6"/>
    <w:rsid w:val="00FB7F1E"/>
    <w:rsid w:val="00FC622D"/>
    <w:rsid w:val="00FD4571"/>
    <w:rsid w:val="00FD7C42"/>
    <w:rsid w:val="00FE4809"/>
    <w:rsid w:val="00FE499F"/>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7C35B513"/>
  <w15:docId w15:val="{49C40765-814A-42A9-940A-C8A97B535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2938"/>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E2938"/>
    <w:pPr>
      <w:spacing w:before="0" w:after="0"/>
    </w:pPr>
  </w:style>
  <w:style w:type="paragraph" w:customStyle="1" w:styleId="DefinitionList">
    <w:name w:val="Definition List"/>
    <w:basedOn w:val="Normal"/>
    <w:next w:val="DefinitionTerm"/>
    <w:rsid w:val="000E2938"/>
    <w:pPr>
      <w:spacing w:before="0" w:after="0"/>
      <w:ind w:left="360"/>
    </w:pPr>
  </w:style>
  <w:style w:type="character" w:customStyle="1" w:styleId="Definition">
    <w:name w:val="Definition"/>
    <w:rsid w:val="000E2938"/>
    <w:rPr>
      <w:i/>
    </w:rPr>
  </w:style>
  <w:style w:type="paragraph" w:customStyle="1" w:styleId="H1">
    <w:name w:val="H1"/>
    <w:basedOn w:val="Normal"/>
    <w:next w:val="Normal"/>
    <w:rsid w:val="000E2938"/>
    <w:pPr>
      <w:keepNext/>
      <w:outlineLvl w:val="1"/>
    </w:pPr>
    <w:rPr>
      <w:b/>
      <w:kern w:val="36"/>
      <w:sz w:val="48"/>
    </w:rPr>
  </w:style>
  <w:style w:type="paragraph" w:customStyle="1" w:styleId="H2">
    <w:name w:val="H2"/>
    <w:basedOn w:val="Normal"/>
    <w:next w:val="Normal"/>
    <w:rsid w:val="000E2938"/>
    <w:pPr>
      <w:keepNext/>
      <w:outlineLvl w:val="2"/>
    </w:pPr>
    <w:rPr>
      <w:b/>
      <w:sz w:val="36"/>
    </w:rPr>
  </w:style>
  <w:style w:type="paragraph" w:customStyle="1" w:styleId="H3">
    <w:name w:val="H3"/>
    <w:basedOn w:val="Normal"/>
    <w:next w:val="Normal"/>
    <w:rsid w:val="000E2938"/>
    <w:pPr>
      <w:keepNext/>
      <w:outlineLvl w:val="3"/>
    </w:pPr>
    <w:rPr>
      <w:b/>
      <w:sz w:val="28"/>
    </w:rPr>
  </w:style>
  <w:style w:type="paragraph" w:customStyle="1" w:styleId="H4">
    <w:name w:val="H4"/>
    <w:basedOn w:val="Normal"/>
    <w:next w:val="Normal"/>
    <w:rsid w:val="000E2938"/>
    <w:pPr>
      <w:keepNext/>
      <w:outlineLvl w:val="4"/>
    </w:pPr>
    <w:rPr>
      <w:b/>
    </w:rPr>
  </w:style>
  <w:style w:type="paragraph" w:customStyle="1" w:styleId="H5">
    <w:name w:val="H5"/>
    <w:basedOn w:val="Normal"/>
    <w:next w:val="Normal"/>
    <w:rsid w:val="000E2938"/>
    <w:pPr>
      <w:keepNext/>
      <w:outlineLvl w:val="5"/>
    </w:pPr>
    <w:rPr>
      <w:b/>
      <w:sz w:val="20"/>
    </w:rPr>
  </w:style>
  <w:style w:type="paragraph" w:customStyle="1" w:styleId="H6">
    <w:name w:val="H6"/>
    <w:basedOn w:val="Normal"/>
    <w:next w:val="Normal"/>
    <w:rsid w:val="000E2938"/>
    <w:pPr>
      <w:keepNext/>
      <w:outlineLvl w:val="6"/>
    </w:pPr>
    <w:rPr>
      <w:b/>
      <w:sz w:val="16"/>
    </w:rPr>
  </w:style>
  <w:style w:type="paragraph" w:customStyle="1" w:styleId="Address">
    <w:name w:val="Address"/>
    <w:basedOn w:val="Normal"/>
    <w:next w:val="Normal"/>
    <w:rsid w:val="000E2938"/>
    <w:pPr>
      <w:spacing w:before="0" w:after="0"/>
    </w:pPr>
    <w:rPr>
      <w:i/>
    </w:rPr>
  </w:style>
  <w:style w:type="paragraph" w:customStyle="1" w:styleId="Blockquote">
    <w:name w:val="Blockquote"/>
    <w:basedOn w:val="Normal"/>
    <w:rsid w:val="000E2938"/>
    <w:pPr>
      <w:ind w:left="360" w:right="360"/>
    </w:pPr>
  </w:style>
  <w:style w:type="character" w:customStyle="1" w:styleId="CITE">
    <w:name w:val="CITE"/>
    <w:rsid w:val="000E2938"/>
    <w:rPr>
      <w:i/>
    </w:rPr>
  </w:style>
  <w:style w:type="character" w:customStyle="1" w:styleId="CODE">
    <w:name w:val="CODE"/>
    <w:rsid w:val="000E2938"/>
    <w:rPr>
      <w:rFonts w:ascii="Courier New" w:hAnsi="Courier New"/>
      <w:sz w:val="20"/>
    </w:rPr>
  </w:style>
  <w:style w:type="character" w:styleId="Emphasis">
    <w:name w:val="Emphasis"/>
    <w:uiPriority w:val="20"/>
    <w:qFormat/>
    <w:rsid w:val="000E2938"/>
    <w:rPr>
      <w:i/>
    </w:rPr>
  </w:style>
  <w:style w:type="character" w:styleId="Hyperlink">
    <w:name w:val="Hyperlink"/>
    <w:rsid w:val="000E2938"/>
    <w:rPr>
      <w:color w:val="0000FF"/>
      <w:u w:val="single"/>
    </w:rPr>
  </w:style>
  <w:style w:type="character" w:styleId="FollowedHyperlink">
    <w:name w:val="FollowedHyperlink"/>
    <w:rsid w:val="000E2938"/>
    <w:rPr>
      <w:color w:val="800080"/>
      <w:u w:val="single"/>
    </w:rPr>
  </w:style>
  <w:style w:type="character" w:customStyle="1" w:styleId="Keyboard">
    <w:name w:val="Keyboard"/>
    <w:rsid w:val="000E2938"/>
    <w:rPr>
      <w:rFonts w:ascii="Courier New" w:hAnsi="Courier New"/>
      <w:b/>
      <w:sz w:val="20"/>
    </w:rPr>
  </w:style>
  <w:style w:type="paragraph" w:customStyle="1" w:styleId="Preformatted">
    <w:name w:val="Preformatted"/>
    <w:basedOn w:val="Normal"/>
    <w:rsid w:val="000E2938"/>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E2938"/>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rsid w:val="000E2938"/>
    <w:pPr>
      <w:widowControl w:val="0"/>
      <w:pBdr>
        <w:bottom w:val="double" w:sz="2" w:space="0" w:color="000000"/>
      </w:pBdr>
      <w:jc w:val="center"/>
    </w:pPr>
    <w:rPr>
      <w:rFonts w:ascii="Arial" w:hAnsi="Arial"/>
      <w:snapToGrid w:val="0"/>
      <w:vanish/>
      <w:sz w:val="16"/>
    </w:rPr>
  </w:style>
  <w:style w:type="character" w:customStyle="1" w:styleId="Sample">
    <w:name w:val="Sample"/>
    <w:rsid w:val="000E2938"/>
    <w:rPr>
      <w:rFonts w:ascii="Courier New" w:hAnsi="Courier New"/>
    </w:rPr>
  </w:style>
  <w:style w:type="character" w:styleId="Strong">
    <w:name w:val="Strong"/>
    <w:qFormat/>
    <w:rsid w:val="000E2938"/>
    <w:rPr>
      <w:b/>
    </w:rPr>
  </w:style>
  <w:style w:type="character" w:customStyle="1" w:styleId="Typewriter">
    <w:name w:val="Typewriter"/>
    <w:rsid w:val="000E2938"/>
    <w:rPr>
      <w:rFonts w:ascii="Courier New" w:hAnsi="Courier New"/>
      <w:sz w:val="20"/>
    </w:rPr>
  </w:style>
  <w:style w:type="character" w:customStyle="1" w:styleId="Variable">
    <w:name w:val="Variable"/>
    <w:rsid w:val="000E2938"/>
    <w:rPr>
      <w:i/>
    </w:rPr>
  </w:style>
  <w:style w:type="character" w:customStyle="1" w:styleId="HTMLMarkup">
    <w:name w:val="HTML Markup"/>
    <w:rsid w:val="000E2938"/>
    <w:rPr>
      <w:vanish/>
      <w:color w:val="FF0000"/>
    </w:rPr>
  </w:style>
  <w:style w:type="character" w:customStyle="1" w:styleId="Comment">
    <w:name w:val="Comment"/>
    <w:rsid w:val="000E2938"/>
    <w:rPr>
      <w:vanish/>
    </w:rPr>
  </w:style>
  <w:style w:type="paragraph" w:styleId="DocumentMap">
    <w:name w:val="Document Map"/>
    <w:basedOn w:val="Normal"/>
    <w:semiHidden/>
    <w:rsid w:val="000E2938"/>
    <w:pPr>
      <w:shd w:val="clear" w:color="auto" w:fill="000080"/>
    </w:pPr>
    <w:rPr>
      <w:rFonts w:ascii="Tahoma" w:hAnsi="Tahoma"/>
    </w:rPr>
  </w:style>
  <w:style w:type="paragraph" w:styleId="Header">
    <w:name w:val="header"/>
    <w:basedOn w:val="Normal"/>
    <w:rsid w:val="000E2938"/>
    <w:pPr>
      <w:tabs>
        <w:tab w:val="center" w:pos="4320"/>
        <w:tab w:val="right" w:pos="8640"/>
      </w:tabs>
    </w:pPr>
  </w:style>
  <w:style w:type="paragraph" w:styleId="Footer">
    <w:name w:val="footer"/>
    <w:basedOn w:val="Normal"/>
    <w:link w:val="FooterChar"/>
    <w:rsid w:val="000E2938"/>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budget/graphs/inforeuro.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EF5067-4DBB-4898-9D23-38CA40915E09}">
  <ds:schemaRefs>
    <ds:schemaRef ds:uri="http://schemas.microsoft.com/sharepoint/v3/contenttype/forms"/>
  </ds:schemaRefs>
</ds:datastoreItem>
</file>

<file path=customXml/itemProps2.xml><?xml version="1.0" encoding="utf-8"?>
<ds:datastoreItem xmlns:ds="http://schemas.openxmlformats.org/officeDocument/2006/customXml" ds:itemID="{0A39BB3E-F820-40EF-8E23-98B7C73B84B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642A74F-1C5E-4ED6-A787-1397F55E0464}">
  <ds:schemaRefs>
    <ds:schemaRef ds:uri="http://schemas.openxmlformats.org/officeDocument/2006/bibliography"/>
  </ds:schemaRefs>
</ds:datastoreItem>
</file>

<file path=customXml/itemProps4.xml><?xml version="1.0" encoding="utf-8"?>
<ds:datastoreItem xmlns:ds="http://schemas.openxmlformats.org/officeDocument/2006/customXml" ds:itemID="{92FF8E1A-40C2-453A-94F1-B0FDB9E33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5</Pages>
  <Words>1697</Words>
  <Characters>9457</Characters>
  <Application>Microsoft Office Word</Application>
  <DocSecurity>0</DocSecurity>
  <Lines>242</Lines>
  <Paragraphs>137</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11017</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Nikola Todorov</cp:lastModifiedBy>
  <cp:revision>86</cp:revision>
  <cp:lastPrinted>2023-12-22T13:29:00Z</cp:lastPrinted>
  <dcterms:created xsi:type="dcterms:W3CDTF">2020-04-15T15:51:00Z</dcterms:created>
  <dcterms:modified xsi:type="dcterms:W3CDTF">2025-10-20T14:28:00Z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